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4D4DC6" w:rsidRPr="004D4DC6">
        <w:rPr>
          <w:rFonts w:ascii="Arial" w:eastAsia="Arial" w:hAnsi="Arial" w:cs="Arial"/>
          <w:b/>
          <w:spacing w:val="-10"/>
        </w:rPr>
        <w:t xml:space="preserve">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302E1209" w14:textId="77777777" w:rsidR="008221D8" w:rsidRDefault="008221D8" w:rsidP="008221D8">
      <w:pPr>
        <w:suppressAutoHyphens w:val="0"/>
        <w:rPr>
          <w:rFonts w:ascii="Arial" w:hAnsi="Arial" w:cs="Arial"/>
          <w:b/>
          <w:bCs/>
          <w:noProof/>
          <w:lang w:eastAsia="fr-FR"/>
        </w:rPr>
      </w:pPr>
    </w:p>
    <w:p w14:paraId="513B4706" w14:textId="18C856A9" w:rsidR="008221D8" w:rsidRPr="008221D8" w:rsidRDefault="008221D8" w:rsidP="008221D8">
      <w:pPr>
        <w:suppressAutoHyphens w:val="0"/>
        <w:rPr>
          <w:rFonts w:ascii="Arial" w:hAnsi="Arial" w:cs="Arial"/>
          <w:b/>
          <w:bCs/>
          <w:lang w:eastAsia="fr-FR"/>
        </w:rPr>
      </w:pPr>
      <w:r w:rsidRPr="008221D8">
        <w:rPr>
          <w:rFonts w:ascii="Arial" w:hAnsi="Arial" w:cs="Arial"/>
          <w:b/>
          <w:bCs/>
          <w:noProof/>
          <w:lang w:eastAsia="fr-FR"/>
        </w:rPr>
        <w:t>Appel d’offres ouvert</w:t>
      </w:r>
      <w:r w:rsidRPr="008221D8">
        <w:rPr>
          <w:rFonts w:ascii="Arial" w:hAnsi="Arial" w:cs="Arial"/>
          <w:b/>
          <w:bCs/>
          <w:lang w:eastAsia="fr-FR"/>
        </w:rPr>
        <w:t xml:space="preserve"> </w:t>
      </w:r>
      <w:r w:rsidR="001D45C6">
        <w:rPr>
          <w:rFonts w:ascii="Arial" w:hAnsi="Arial" w:cs="Arial"/>
          <w:b/>
          <w:bCs/>
          <w:lang w:eastAsia="fr-FR"/>
        </w:rPr>
        <w:t xml:space="preserve">n° </w:t>
      </w:r>
      <w:r w:rsidRPr="008221D8">
        <w:rPr>
          <w:rFonts w:ascii="Arial" w:hAnsi="Arial" w:cs="Arial"/>
          <w:b/>
          <w:bCs/>
          <w:noProof/>
          <w:lang w:eastAsia="fr-FR"/>
        </w:rPr>
        <w:t>2024EFS_AURA3</w:t>
      </w:r>
      <w:r w:rsidR="00813B05">
        <w:rPr>
          <w:rFonts w:ascii="Arial" w:hAnsi="Arial" w:cs="Arial"/>
          <w:b/>
          <w:bCs/>
          <w:noProof/>
          <w:lang w:eastAsia="fr-FR"/>
        </w:rPr>
        <w:t>73</w:t>
      </w:r>
    </w:p>
    <w:p w14:paraId="6A34C9BB" w14:textId="1D60772A" w:rsidR="009B1CD0" w:rsidRDefault="00813B05" w:rsidP="005846FB">
      <w:pPr>
        <w:tabs>
          <w:tab w:val="left" w:pos="426"/>
          <w:tab w:val="left" w:pos="851"/>
        </w:tabs>
        <w:jc w:val="both"/>
        <w:rPr>
          <w:rFonts w:ascii="Arial" w:hAnsi="Arial" w:cs="Arial"/>
          <w:b/>
          <w:bCs/>
        </w:rPr>
      </w:pPr>
      <w:r w:rsidRPr="00813B05">
        <w:rPr>
          <w:rFonts w:ascii="Arial" w:hAnsi="Arial" w:cs="Arial"/>
          <w:b/>
          <w:bCs/>
        </w:rPr>
        <w:t>Maintenance des onduleurs installés au sein de l’EFS Auvergne-Rhône-Alpes</w:t>
      </w:r>
    </w:p>
    <w:p w14:paraId="6D2CAA82" w14:textId="6596290C" w:rsidR="00A95D87" w:rsidRDefault="00A95D87" w:rsidP="005846FB">
      <w:pPr>
        <w:tabs>
          <w:tab w:val="left" w:pos="426"/>
          <w:tab w:val="left" w:pos="851"/>
        </w:tabs>
        <w:jc w:val="both"/>
        <w:rPr>
          <w:rFonts w:ascii="Arial" w:hAnsi="Arial" w:cs="Arial"/>
          <w:b/>
          <w:bCs/>
        </w:rPr>
      </w:pPr>
    </w:p>
    <w:p w14:paraId="4CB199E2" w14:textId="2624283E" w:rsidR="00A95D87" w:rsidRDefault="00A95D87" w:rsidP="005846FB">
      <w:pPr>
        <w:tabs>
          <w:tab w:val="left" w:pos="426"/>
          <w:tab w:val="left" w:pos="851"/>
        </w:tabs>
        <w:jc w:val="both"/>
        <w:rPr>
          <w:rFonts w:ascii="Arial" w:hAnsi="Arial" w:cs="Arial"/>
          <w:b/>
          <w:bCs/>
        </w:rPr>
      </w:pPr>
      <w:r>
        <w:rPr>
          <w:rFonts w:ascii="Arial" w:hAnsi="Arial" w:cs="Arial"/>
          <w:b/>
          <w:bCs/>
        </w:rPr>
        <w:t>Marché n° …………</w:t>
      </w:r>
    </w:p>
    <w:p w14:paraId="57590EE5" w14:textId="77777777" w:rsidR="00813B05" w:rsidRDefault="00813B05" w:rsidP="005846FB">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438060B1" w14:textId="65EB9B0C" w:rsidR="00813B05" w:rsidRDefault="0002128C" w:rsidP="00A9775B">
      <w:pPr>
        <w:tabs>
          <w:tab w:val="left" w:pos="426"/>
        </w:tabs>
        <w:suppressAutoHyphens w:val="0"/>
        <w:spacing w:before="60"/>
        <w:jc w:val="both"/>
        <w:rPr>
          <w:rFonts w:ascii="Arial" w:hAnsi="Arial" w:cs="Arial"/>
          <w:lang w:eastAsia="fr-FR" w:bidi="ml"/>
        </w:rPr>
      </w:pPr>
      <w:r w:rsidRPr="00C17474">
        <w:rPr>
          <w:rFonts w:ascii="Arial" w:hAnsi="Arial" w:cs="Arial"/>
          <w:lang w:eastAsia="fr-FR" w:bidi="ml"/>
        </w:rPr>
        <w:t>Le</w:t>
      </w:r>
      <w:r w:rsidR="00A9775B" w:rsidRPr="00C17474">
        <w:rPr>
          <w:rFonts w:ascii="Arial" w:hAnsi="Arial" w:cs="Arial"/>
          <w:lang w:eastAsia="fr-FR" w:bidi="ml"/>
        </w:rPr>
        <w:t xml:space="preserve">s </w:t>
      </w:r>
      <w:r w:rsidR="005A5FCD" w:rsidRPr="00C17474">
        <w:rPr>
          <w:rFonts w:ascii="Arial" w:hAnsi="Arial" w:cs="Arial"/>
          <w:lang w:eastAsia="fr-FR" w:bidi="ml"/>
        </w:rPr>
        <w:t>code</w:t>
      </w:r>
      <w:r w:rsidRPr="00C17474">
        <w:rPr>
          <w:rFonts w:ascii="Arial" w:hAnsi="Arial" w:cs="Arial"/>
          <w:lang w:eastAsia="fr-FR" w:bidi="ml"/>
        </w:rPr>
        <w:t>s</w:t>
      </w:r>
      <w:r w:rsidR="00A9775B" w:rsidRPr="00C17474">
        <w:rPr>
          <w:rFonts w:ascii="Arial" w:hAnsi="Arial" w:cs="Arial"/>
          <w:lang w:eastAsia="fr-FR" w:bidi="ml"/>
        </w:rPr>
        <w:t xml:space="preserve"> CPV des fournitures et services du marché </w:t>
      </w:r>
      <w:r w:rsidRPr="00C17474">
        <w:rPr>
          <w:rFonts w:ascii="Arial" w:hAnsi="Arial" w:cs="Arial"/>
          <w:lang w:eastAsia="fr-FR" w:bidi="ml"/>
        </w:rPr>
        <w:t xml:space="preserve">public </w:t>
      </w:r>
      <w:r w:rsidR="00A9775B" w:rsidRPr="00C17474">
        <w:rPr>
          <w:rFonts w:ascii="Arial" w:hAnsi="Arial" w:cs="Arial"/>
          <w:lang w:eastAsia="fr-FR" w:bidi="ml"/>
        </w:rPr>
        <w:t>sont les suivants :</w:t>
      </w:r>
    </w:p>
    <w:p w14:paraId="1AA81831" w14:textId="77777777" w:rsidR="00813B05" w:rsidRDefault="00813B05" w:rsidP="00A9775B">
      <w:pPr>
        <w:tabs>
          <w:tab w:val="left" w:pos="426"/>
        </w:tabs>
        <w:suppressAutoHyphens w:val="0"/>
        <w:spacing w:before="60"/>
        <w:jc w:val="both"/>
        <w:rPr>
          <w:rFonts w:ascii="Arial" w:hAnsi="Arial" w:cs="Arial"/>
          <w:lang w:eastAsia="fr-FR" w:bidi="ml"/>
        </w:rPr>
      </w:pPr>
    </w:p>
    <w:p w14:paraId="0FE1263B" w14:textId="77777777" w:rsidR="00813B05" w:rsidRPr="00D03180" w:rsidRDefault="00EE5FE8" w:rsidP="00813B05">
      <w:pPr>
        <w:suppressAutoHyphens w:val="0"/>
        <w:autoSpaceDE w:val="0"/>
        <w:autoSpaceDN w:val="0"/>
        <w:spacing w:before="100" w:after="100"/>
        <w:rPr>
          <w:rFonts w:ascii="Arial" w:hAnsi="Arial" w:cs="Arial"/>
          <w:lang w:eastAsia="fr-FR"/>
        </w:rPr>
      </w:pPr>
      <w:hyperlink w:history="1">
        <w:r w:rsidR="00813B05" w:rsidRPr="00D03180">
          <w:rPr>
            <w:rFonts w:ascii="Arial" w:hAnsi="Arial" w:cs="Arial"/>
            <w:u w:val="single"/>
            <w:lang w:eastAsia="fr-FR"/>
          </w:rPr>
          <w:t>31155000-7</w:t>
        </w:r>
      </w:hyperlink>
      <w:r w:rsidR="00813B05" w:rsidRPr="00D03180">
        <w:rPr>
          <w:rFonts w:ascii="Arial" w:hAnsi="Arial" w:cs="Arial"/>
          <w:lang w:eastAsia="fr-FR"/>
        </w:rPr>
        <w:t xml:space="preserve"> Onduleurs</w:t>
      </w:r>
    </w:p>
    <w:p w14:paraId="4B84657F" w14:textId="77777777" w:rsidR="00813B05" w:rsidRPr="00D03180" w:rsidRDefault="00813B05" w:rsidP="00813B05">
      <w:pPr>
        <w:suppressAutoHyphens w:val="0"/>
        <w:autoSpaceDE w:val="0"/>
        <w:autoSpaceDN w:val="0"/>
        <w:spacing w:before="100" w:after="100"/>
        <w:rPr>
          <w:rFonts w:ascii="Arial" w:hAnsi="Arial" w:cs="Arial"/>
          <w:lang w:eastAsia="fr-FR"/>
        </w:rPr>
      </w:pPr>
      <w:r w:rsidRPr="00D03180">
        <w:rPr>
          <w:rFonts w:ascii="Arial" w:hAnsi="Arial" w:cs="Arial"/>
          <w:u w:val="single"/>
          <w:lang w:eastAsia="fr-FR"/>
        </w:rPr>
        <w:t>50324200-4</w:t>
      </w:r>
      <w:r w:rsidRPr="00D03180">
        <w:rPr>
          <w:rFonts w:ascii="Arial" w:hAnsi="Arial" w:cs="Arial"/>
          <w:lang w:eastAsia="fr-FR"/>
        </w:rPr>
        <w:t xml:space="preserve"> Services de maintenance préventive</w:t>
      </w:r>
    </w:p>
    <w:p w14:paraId="31369E97" w14:textId="77777777" w:rsidR="00813B05" w:rsidRDefault="00813B05" w:rsidP="00813B05">
      <w:pPr>
        <w:suppressAutoHyphens w:val="0"/>
        <w:autoSpaceDE w:val="0"/>
        <w:autoSpaceDN w:val="0"/>
        <w:spacing w:before="100" w:after="100"/>
        <w:rPr>
          <w:rFonts w:ascii="Arial" w:hAnsi="Arial" w:cs="Arial"/>
          <w:lang w:eastAsia="fr-FR"/>
        </w:rPr>
      </w:pPr>
      <w:r w:rsidRPr="00D03180">
        <w:rPr>
          <w:rFonts w:ascii="Arial" w:hAnsi="Arial" w:cs="Arial"/>
          <w:u w:val="single"/>
          <w:lang w:eastAsia="fr-FR"/>
        </w:rPr>
        <w:t>50000000-5</w:t>
      </w:r>
      <w:r w:rsidRPr="00D03180">
        <w:rPr>
          <w:rFonts w:ascii="Arial" w:hAnsi="Arial" w:cs="Arial"/>
          <w:lang w:eastAsia="fr-FR"/>
        </w:rPr>
        <w:t xml:space="preserve"> Services</w:t>
      </w:r>
      <w:r>
        <w:rPr>
          <w:rFonts w:ascii="Arial" w:hAnsi="Arial" w:cs="Arial"/>
          <w:lang w:eastAsia="fr-FR"/>
        </w:rPr>
        <w:t xml:space="preserve"> de réparation et d’entretien</w:t>
      </w:r>
    </w:p>
    <w:p w14:paraId="4AAC9057" w14:textId="3D0C9659" w:rsidR="00813B05" w:rsidRDefault="00813B05" w:rsidP="00A9775B">
      <w:pPr>
        <w:tabs>
          <w:tab w:val="left" w:pos="426"/>
        </w:tabs>
        <w:suppressAutoHyphens w:val="0"/>
        <w:spacing w:before="60"/>
        <w:jc w:val="both"/>
        <w:rPr>
          <w:rFonts w:ascii="Arial" w:hAnsi="Arial" w:cs="Arial"/>
          <w:lang w:eastAsia="fr-FR" w:bidi="ml"/>
        </w:rPr>
      </w:pPr>
    </w:p>
    <w:p w14:paraId="0ACA6054" w14:textId="2ECF3597" w:rsidR="0002128C" w:rsidRPr="00A9775B" w:rsidRDefault="0002128C"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4E043726" w14:textId="77777777" w:rsidR="00BE7B3D" w:rsidRPr="00EF2874" w:rsidRDefault="00BE7B3D" w:rsidP="001D7D6C">
      <w:pPr>
        <w:spacing w:after="60"/>
        <w:jc w:val="both"/>
        <w:rPr>
          <w:rFonts w:ascii="Arial" w:hAnsi="Arial" w:cs="Arial"/>
          <w:iCs/>
        </w:rPr>
      </w:pPr>
      <w:r w:rsidRPr="00EF2874">
        <w:rPr>
          <w:rFonts w:ascii="Arial" w:hAnsi="Arial" w:cs="Arial"/>
          <w:iCs/>
        </w:rPr>
        <w:t>Le marché public issu de la présente consultation constitue un accord-cadre exécuté par l’émission de bons de commande, conformément à l’article L.2125-1 1° ainsi qu’aux articles R.2162-1 à R.2162-6, R.2162-13 et R.2162-14 du code de la commande publique.</w:t>
      </w:r>
    </w:p>
    <w:p w14:paraId="17F57F0C" w14:textId="579A1C1F" w:rsidR="00BE7B3D" w:rsidRDefault="00BE7B3D" w:rsidP="001D7D6C">
      <w:pPr>
        <w:jc w:val="both"/>
        <w:rPr>
          <w:b/>
          <w:iCs/>
        </w:rPr>
      </w:pPr>
      <w:r w:rsidRPr="00F51AE7">
        <w:rPr>
          <w:rFonts w:ascii="Arial" w:hAnsi="Arial" w:cs="Arial"/>
        </w:rPr>
        <w:t xml:space="preserve">Cet </w:t>
      </w:r>
      <w:r w:rsidRPr="00AB375E">
        <w:rPr>
          <w:rFonts w:ascii="Arial" w:hAnsi="Arial" w:cs="Arial"/>
        </w:rPr>
        <w:t>accord-cadre est mono-attributaire</w:t>
      </w:r>
      <w:r w:rsidR="001D45C6">
        <w:rPr>
          <w:rFonts w:ascii="Arial" w:hAnsi="Arial" w:cs="Arial"/>
        </w:rPr>
        <w:t xml:space="preserve">, </w:t>
      </w:r>
      <w:r w:rsidRPr="001D45C6">
        <w:rPr>
          <w:rFonts w:ascii="Arial" w:hAnsi="Arial" w:cs="Arial"/>
          <w:iCs/>
        </w:rPr>
        <w:t xml:space="preserve">conclu avec seulement un engagement maximum contractuel exprimé en valeur de </w:t>
      </w:r>
      <w:r w:rsidR="00813B05" w:rsidRPr="001D45C6">
        <w:rPr>
          <w:rFonts w:ascii="Arial" w:hAnsi="Arial" w:cs="Arial"/>
          <w:iCs/>
        </w:rPr>
        <w:t xml:space="preserve">298 000 </w:t>
      </w:r>
      <w:r w:rsidRPr="001D45C6">
        <w:rPr>
          <w:rFonts w:ascii="Arial" w:hAnsi="Arial" w:cs="Arial"/>
          <w:iCs/>
        </w:rPr>
        <w:t>euros HT sur la durée maximum possible, 48 mois (article R.2162-4 2° du code de la commande publique).</w:t>
      </w:r>
      <w:r w:rsidRPr="00BE7B3D">
        <w:rPr>
          <w:iCs/>
        </w:rPr>
        <w:t xml:space="preserve"> </w:t>
      </w:r>
    </w:p>
    <w:p w14:paraId="205C19A0" w14:textId="77777777" w:rsidR="00813B05" w:rsidRPr="00BE7B3D" w:rsidRDefault="00813B05" w:rsidP="00BE7B3D">
      <w:pPr>
        <w:pStyle w:val="Corpsdetexte"/>
        <w:rPr>
          <w:b w:val="0"/>
          <w:iCs/>
          <w:sz w:val="20"/>
        </w:rPr>
      </w:pPr>
    </w:p>
    <w:p w14:paraId="6A34C9CB" w14:textId="77777777" w:rsidR="009B1CD0" w:rsidRDefault="009B1CD0" w:rsidP="00710FD6">
      <w:pPr>
        <w:tabs>
          <w:tab w:val="left" w:pos="426"/>
          <w:tab w:val="left" w:pos="851"/>
        </w:tabs>
        <w:jc w:val="both"/>
        <w:rPr>
          <w:rFonts w:ascii="Arial" w:hAnsi="Arial" w:cs="Arial"/>
        </w:rPr>
      </w:pPr>
    </w:p>
    <w:p w14:paraId="6A34C9CC"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proofErr w:type="gramEnd"/>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0" w14:textId="58FE5131" w:rsidR="009B1CD0" w:rsidRDefault="00BE7B3D" w:rsidP="009B45B9">
      <w:p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EE5FE8">
        <w:fldChar w:fldCharType="separate"/>
      </w:r>
      <w:r>
        <w:fldChar w:fldCharType="end"/>
      </w:r>
      <w:r w:rsidR="009B1CD0">
        <w:tab/>
        <w:t xml:space="preserve">à l’ensemble du marché </w:t>
      </w:r>
      <w:r w:rsidR="00661A97">
        <w:t>public</w:t>
      </w:r>
      <w:r w:rsidR="009B1CD0">
        <w:t xml:space="preserve"> </w:t>
      </w:r>
      <w:r w:rsidR="009B1CD0">
        <w:rPr>
          <w:i/>
          <w:iCs/>
          <w:sz w:val="18"/>
          <w:szCs w:val="18"/>
        </w:rPr>
        <w:t>(en cas de non allotissement)</w:t>
      </w:r>
      <w:r w:rsidR="00B05C4B">
        <w:rPr>
          <w:i/>
          <w:iCs/>
          <w:sz w:val="18"/>
          <w:szCs w:val="18"/>
        </w:rPr>
        <w:t>.</w:t>
      </w: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Default="009B1CD0" w:rsidP="006C4338">
      <w:pPr>
        <w:pStyle w:val="fcasegauche"/>
        <w:tabs>
          <w:tab w:val="left" w:pos="851"/>
        </w:tabs>
        <w:spacing w:after="0"/>
        <w:ind w:left="0" w:firstLine="0"/>
        <w:rPr>
          <w:rFonts w:ascii="Arial" w:hAnsi="Arial" w:cs="Arial"/>
        </w:rPr>
      </w:pPr>
    </w:p>
    <w:p w14:paraId="6A34C9D9" w14:textId="77777777" w:rsidR="009B1CD0" w:rsidRPr="00BE7B3D"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3BCD8A43" w:rsidR="009B1CD0" w:rsidRPr="00BE7B3D" w:rsidRDefault="00BE7B3D" w:rsidP="006F3DF9">
      <w:pPr>
        <w:pStyle w:val="fcasegauche"/>
        <w:tabs>
          <w:tab w:val="left" w:pos="851"/>
        </w:tabs>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EE5FE8">
        <w:fldChar w:fldCharType="separate"/>
      </w:r>
      <w:r>
        <w:fldChar w:fldCharType="end"/>
      </w:r>
      <w:r w:rsidR="009B1CD0" w:rsidRPr="00BE7B3D">
        <w:rPr>
          <w:rFonts w:ascii="Arial" w:hAnsi="Arial" w:cs="Arial"/>
        </w:rPr>
        <w:tab/>
        <w:t>à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6A34C9E9" w14:textId="182BBF31" w:rsidR="009B1CD0" w:rsidRPr="00956942" w:rsidRDefault="001D45C6"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E5FE8">
        <w:fldChar w:fldCharType="separate"/>
      </w:r>
      <w:r>
        <w:fldChar w:fldCharType="end"/>
      </w:r>
      <w:r w:rsidR="00EC4A56" w:rsidRPr="00956942">
        <w:rPr>
          <w:rFonts w:ascii="Arial" w:hAnsi="Arial" w:cs="Arial"/>
        </w:rPr>
        <w:t xml:space="preserve"> CCAP</w:t>
      </w:r>
      <w:r w:rsidR="00956942" w:rsidRPr="00956942">
        <w:rPr>
          <w:rFonts w:ascii="Arial" w:hAnsi="Arial" w:cs="Arial"/>
        </w:rPr>
        <w:t xml:space="preserve"> 2024EFS_AURA</w:t>
      </w:r>
      <w:r w:rsidR="00813B05">
        <w:rPr>
          <w:rFonts w:ascii="Arial" w:hAnsi="Arial" w:cs="Arial"/>
        </w:rPr>
        <w:t>373</w:t>
      </w:r>
      <w:r w:rsidR="00956942" w:rsidRPr="00956942">
        <w:rPr>
          <w:rFonts w:ascii="Arial" w:hAnsi="Arial" w:cs="Arial"/>
        </w:rPr>
        <w:t xml:space="preserve"> </w:t>
      </w:r>
    </w:p>
    <w:p w14:paraId="6A34C9EA" w14:textId="61528A99" w:rsidR="009B1CD0" w:rsidRPr="00956942" w:rsidRDefault="001D45C6" w:rsidP="005846FB">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E5FE8">
        <w:fldChar w:fldCharType="separate"/>
      </w:r>
      <w:r>
        <w:fldChar w:fldCharType="end"/>
      </w:r>
      <w:r w:rsidR="009B1CD0" w:rsidRPr="00956942">
        <w:rPr>
          <w:rFonts w:ascii="Arial" w:hAnsi="Arial" w:cs="Arial"/>
        </w:rPr>
        <w:t xml:space="preserve"> CCAG :</w:t>
      </w:r>
      <w:r w:rsidR="00956942" w:rsidRPr="00956942">
        <w:t xml:space="preserve"> </w:t>
      </w:r>
      <w:r w:rsidR="00956942" w:rsidRPr="00956942">
        <w:rPr>
          <w:rFonts w:ascii="Arial" w:hAnsi="Arial" w:cs="Arial"/>
        </w:rPr>
        <w:t>FCS 2021</w:t>
      </w:r>
    </w:p>
    <w:p w14:paraId="6A34C9EB" w14:textId="369BFA95" w:rsidR="009B1CD0" w:rsidRPr="00956942" w:rsidRDefault="001D45C6" w:rsidP="0061068C">
      <w:pPr>
        <w:tabs>
          <w:tab w:val="left" w:pos="851"/>
        </w:tabs>
        <w:spacing w:before="120"/>
        <w:ind w:left="1135" w:hanging="284"/>
        <w:jc w:val="both"/>
      </w:pPr>
      <w:r>
        <w:fldChar w:fldCharType="begin">
          <w:ffData>
            <w:name w:val=""/>
            <w:enabled/>
            <w:calcOnExit w:val="0"/>
            <w:checkBox>
              <w:size w:val="20"/>
              <w:default w:val="1"/>
            </w:checkBox>
          </w:ffData>
        </w:fldChar>
      </w:r>
      <w:r>
        <w:instrText xml:space="preserve"> FORMCHECKBOX </w:instrText>
      </w:r>
      <w:r w:rsidR="00EE5FE8">
        <w:fldChar w:fldCharType="separate"/>
      </w:r>
      <w:r>
        <w:fldChar w:fldCharType="end"/>
      </w:r>
      <w:r w:rsidR="009B1CD0" w:rsidRPr="00956942">
        <w:rPr>
          <w:rFonts w:ascii="Arial" w:hAnsi="Arial" w:cs="Arial"/>
        </w:rPr>
        <w:t xml:space="preserve"> CCTP </w:t>
      </w:r>
      <w:r w:rsidR="00956942" w:rsidRPr="00956942">
        <w:rPr>
          <w:rFonts w:ascii="Arial" w:hAnsi="Arial" w:cs="Arial"/>
        </w:rPr>
        <w:t>2024EFS_AURA3</w:t>
      </w:r>
      <w:r w:rsidR="00813B05">
        <w:rPr>
          <w:rFonts w:ascii="Arial" w:hAnsi="Arial" w:cs="Arial"/>
        </w:rPr>
        <w:t>73</w:t>
      </w:r>
      <w:r w:rsidR="00956942" w:rsidRPr="00956942">
        <w:rPr>
          <w:rFonts w:ascii="Arial" w:hAnsi="Arial" w:cs="Arial"/>
        </w:rPr>
        <w:t xml:space="preserve"> et son annexe 1</w:t>
      </w:r>
    </w:p>
    <w:p w14:paraId="6A34C9EC" w14:textId="77777777" w:rsidR="009B1CD0" w:rsidRDefault="007D7A65" w:rsidP="00710FD6">
      <w:pPr>
        <w:tabs>
          <w:tab w:val="left" w:pos="851"/>
        </w:tabs>
        <w:spacing w:before="120"/>
        <w:ind w:left="1135" w:hanging="284"/>
        <w:jc w:val="both"/>
        <w:rPr>
          <w:rFonts w:ascii="Arial" w:hAnsi="Arial" w:cs="Arial"/>
        </w:rPr>
      </w:pPr>
      <w:r w:rsidRPr="00956942">
        <w:fldChar w:fldCharType="begin">
          <w:ffData>
            <w:name w:val=""/>
            <w:enabled/>
            <w:calcOnExit w:val="0"/>
            <w:checkBox>
              <w:size w:val="20"/>
              <w:default w:val="0"/>
            </w:checkBox>
          </w:ffData>
        </w:fldChar>
      </w:r>
      <w:r w:rsidRPr="00956942">
        <w:instrText xml:space="preserve"> FORMCHECKBOX </w:instrText>
      </w:r>
      <w:r w:rsidR="00EE5FE8">
        <w:fldChar w:fldCharType="separate"/>
      </w:r>
      <w:r w:rsidRPr="00956942">
        <w:fldChar w:fldCharType="end"/>
      </w:r>
      <w:r w:rsidR="009B1CD0" w:rsidRPr="00956942">
        <w:rPr>
          <w:rFonts w:ascii="Arial" w:hAnsi="Arial" w:cs="Arial"/>
        </w:rPr>
        <w:t xml:space="preserve"> Autres :……………………………</w:t>
      </w:r>
      <w:r w:rsidR="009B1CD0">
        <w:rPr>
          <w:rFonts w:ascii="Arial" w:hAnsi="Arial" w:cs="Arial"/>
        </w:rPr>
        <w:t>………………………………………………………………</w:t>
      </w:r>
    </w:p>
    <w:p w14:paraId="6A34C9ED" w14:textId="2840A65F"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sidR="009B1CD0">
        <w:rPr>
          <w:rFonts w:ascii="Arial" w:hAnsi="Arial" w:cs="Arial"/>
        </w:rPr>
        <w:t xml:space="preserve"> s’engage, sur la base de son offre et pour son propre compte ;</w:t>
      </w:r>
    </w:p>
    <w:p w14:paraId="6A34C9F3" w14:textId="7F03430B"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Pr="00B05C4B">
        <w:rPr>
          <w:rFonts w:ascii="Arial" w:hAnsi="Arial" w:cs="Arial"/>
          <w:b/>
          <w:i/>
          <w:sz w:val="18"/>
          <w:szCs w:val="18"/>
        </w:rPr>
        <w:t>SIRE</w:t>
      </w:r>
      <w:r w:rsidR="00400B22" w:rsidRPr="00B05C4B">
        <w:rPr>
          <w:rFonts w:ascii="Arial" w:hAnsi="Arial" w:cs="Arial"/>
          <w:b/>
          <w:i/>
          <w:sz w:val="18"/>
          <w:szCs w:val="18"/>
        </w:rPr>
        <w:t>N/SIRET</w:t>
      </w:r>
      <w:r w:rsidRPr="00B05C4B">
        <w:rPr>
          <w:rFonts w:ascii="Arial" w:hAnsi="Arial" w:cs="Arial"/>
          <w:i/>
          <w:sz w:val="18"/>
          <w:szCs w:val="18"/>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E5FE8">
        <w:fldChar w:fldCharType="separate"/>
      </w:r>
      <w:r w:rsidRPr="00B05C4B">
        <w:fldChar w:fldCharType="end"/>
      </w:r>
      <w:r w:rsidR="009B1CD0" w:rsidRPr="00B05C4B">
        <w:rPr>
          <w:rFonts w:ascii="Arial" w:hAnsi="Arial" w:cs="Arial"/>
        </w:rPr>
        <w:t xml:space="preserve"> engage la société ……………………… sur la base de son offre ;</w:t>
      </w:r>
    </w:p>
    <w:p w14:paraId="6A34C9F8" w14:textId="0CB3A5F7" w:rsidR="009B1CD0" w:rsidRPr="00B05C4B" w:rsidRDefault="009B1CD0" w:rsidP="009B45B9">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400B22" w:rsidRPr="00B05C4B">
        <w:rPr>
          <w:rFonts w:ascii="Arial" w:hAnsi="Arial" w:cs="Arial"/>
          <w:b/>
          <w:i/>
          <w:sz w:val="18"/>
          <w:szCs w:val="18"/>
        </w:rPr>
        <w:t>SIREN/SIRET</w:t>
      </w:r>
      <w:r w:rsidRPr="00B05C4B">
        <w:rPr>
          <w:rFonts w:ascii="Arial" w:hAnsi="Arial" w:cs="Arial"/>
          <w:i/>
          <w:sz w:val="18"/>
          <w:szCs w:val="18"/>
        </w:rPr>
        <w:t>]</w:t>
      </w:r>
    </w:p>
    <w:p w14:paraId="6A34C9F9" w14:textId="77777777" w:rsidR="009B1CD0" w:rsidRPr="00B05C4B" w:rsidRDefault="009B1CD0" w:rsidP="009B45B9">
      <w:pPr>
        <w:tabs>
          <w:tab w:val="left" w:pos="851"/>
        </w:tabs>
        <w:jc w:val="both"/>
        <w:rPr>
          <w:rFonts w:ascii="Arial" w:hAnsi="Arial" w:cs="Arial"/>
        </w:rPr>
      </w:pP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EE5FE8">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7777777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400B22" w:rsidRPr="00400B22">
        <w:rPr>
          <w:rFonts w:ascii="Arial" w:hAnsi="Arial" w:cs="Arial"/>
          <w:b/>
          <w:i/>
          <w:sz w:val="18"/>
          <w:szCs w:val="18"/>
        </w:rPr>
        <w:t>SIREN/</w:t>
      </w:r>
      <w:r w:rsidRPr="00400B22">
        <w:rPr>
          <w:rFonts w:ascii="Arial" w:hAnsi="Arial" w:cs="Arial"/>
          <w:b/>
          <w:i/>
          <w:sz w:val="18"/>
          <w:szCs w:val="18"/>
        </w:rPr>
        <w:t>SIRET</w:t>
      </w:r>
      <w:r>
        <w:rPr>
          <w:rFonts w:ascii="Arial" w:hAnsi="Arial" w:cs="Arial"/>
          <w:i/>
          <w:sz w:val="18"/>
          <w:szCs w:val="18"/>
        </w:rPr>
        <w:t>.</w:t>
      </w:r>
      <w:r>
        <w:rPr>
          <w:rFonts w:ascii="Arial" w:hAnsi="Arial" w:cs="Arial"/>
          <w:i/>
          <w:iCs/>
          <w:sz w:val="18"/>
          <w:szCs w:val="18"/>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4A6EA4E0" w:rsidR="001D7D6C" w:rsidRDefault="001D7D6C" w:rsidP="743179C9">
      <w:pPr>
        <w:suppressAutoHyphens w:val="0"/>
        <w:rPr>
          <w:rFonts w:ascii="Arial" w:hAnsi="Arial" w:cs="Arial"/>
          <w:lang w:eastAsia="fr-FR" w:bidi="ml"/>
        </w:rPr>
      </w:pPr>
      <w:r>
        <w:rPr>
          <w:rFonts w:ascii="Arial" w:hAnsi="Arial" w:cs="Arial"/>
          <w:lang w:eastAsia="fr-FR" w:bidi="ml"/>
        </w:rPr>
        <w:br w:type="page"/>
      </w:r>
    </w:p>
    <w:p w14:paraId="11B7F0E8" w14:textId="77777777" w:rsidR="00BD479D" w:rsidRPr="00A9775B" w:rsidRDefault="00BD479D"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543BF4AB" w:rsidR="00A9775B" w:rsidRPr="006E6513" w:rsidRDefault="006E6513" w:rsidP="00A9775B">
      <w:pPr>
        <w:tabs>
          <w:tab w:val="left" w:pos="851"/>
        </w:tabs>
        <w:suppressAutoHyphens w:val="0"/>
        <w:spacing w:before="120"/>
        <w:ind w:left="709" w:firstLine="142"/>
        <w:jc w:val="both"/>
        <w:rPr>
          <w:rFonts w:ascii="Arial" w:hAnsi="Arial" w:cs="Arial"/>
          <w:lang w:eastAsia="fr-FR" w:bidi="ml"/>
        </w:rPr>
      </w:pPr>
      <w:r w:rsidRPr="006E6513">
        <w:rPr>
          <w:rFonts w:ascii="Arial" w:hAnsi="Arial" w:cs="Arial"/>
          <w:lang w:eastAsia="fr-FR" w:bidi="ml"/>
        </w:rPr>
        <w:fldChar w:fldCharType="begin">
          <w:ffData>
            <w:name w:val="CaseACocher108"/>
            <w:enabled/>
            <w:calcOnExit w:val="0"/>
            <w:checkBox>
              <w:sizeAuto/>
              <w:default w:val="1"/>
            </w:checkBox>
          </w:ffData>
        </w:fldChar>
      </w:r>
      <w:bookmarkStart w:id="0" w:name="CaseACocher108"/>
      <w:r w:rsidRPr="006E6513">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6E6513">
        <w:rPr>
          <w:rFonts w:ascii="Arial" w:hAnsi="Arial" w:cs="Arial"/>
          <w:lang w:eastAsia="fr-FR" w:bidi="ml"/>
        </w:rPr>
        <w:fldChar w:fldCharType="end"/>
      </w:r>
      <w:bookmarkEnd w:id="0"/>
      <w:r w:rsidR="00B05C4B" w:rsidRPr="006E6513">
        <w:rPr>
          <w:rFonts w:ascii="Arial" w:hAnsi="Arial" w:cs="Arial"/>
          <w:lang w:eastAsia="fr-FR" w:bidi="ml"/>
        </w:rPr>
        <w:t xml:space="preserve"> les</w:t>
      </w:r>
      <w:r w:rsidR="00A9775B" w:rsidRPr="006E6513">
        <w:rPr>
          <w:rFonts w:ascii="Arial" w:hAnsi="Arial" w:cs="Arial"/>
          <w:lang w:eastAsia="fr-FR" w:bidi="ml"/>
        </w:rPr>
        <w:t xml:space="preserve"> prix indiqués </w:t>
      </w:r>
      <w:r w:rsidR="00A9775B" w:rsidRPr="00813B05">
        <w:rPr>
          <w:rFonts w:ascii="Arial" w:hAnsi="Arial" w:cs="Arial"/>
          <w:lang w:eastAsia="fr-FR" w:bidi="ml"/>
        </w:rPr>
        <w:t>dans l’annexe financière jointe au présent document, et/ou</w:t>
      </w:r>
    </w:p>
    <w:p w14:paraId="6A34CA0C" w14:textId="2387ECB3" w:rsidR="00A9775B" w:rsidRPr="006E6513" w:rsidRDefault="00A9775B" w:rsidP="00A9775B">
      <w:pPr>
        <w:tabs>
          <w:tab w:val="left" w:pos="851"/>
        </w:tabs>
        <w:suppressAutoHyphens w:val="0"/>
        <w:spacing w:before="120"/>
        <w:ind w:left="709" w:firstLine="142"/>
        <w:jc w:val="both"/>
        <w:rPr>
          <w:rFonts w:ascii="Arial" w:hAnsi="Arial" w:cs="Arial"/>
          <w:lang w:eastAsia="fr-FR" w:bidi="ml"/>
        </w:rPr>
      </w:pPr>
      <w:r w:rsidRPr="006E6513">
        <w:rPr>
          <w:rFonts w:ascii="Arial" w:hAnsi="Arial" w:cs="Arial"/>
          <w:lang w:eastAsia="fr-FR" w:bidi="ml"/>
        </w:rPr>
        <w:fldChar w:fldCharType="begin">
          <w:ffData>
            <w:name w:val="CaseACocher108"/>
            <w:enabled/>
            <w:calcOnExit w:val="0"/>
            <w:checkBox>
              <w:sizeAuto/>
              <w:default w:val="0"/>
            </w:checkBox>
          </w:ffData>
        </w:fldChar>
      </w:r>
      <w:r w:rsidRPr="006E6513">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6E6513">
        <w:rPr>
          <w:rFonts w:ascii="Arial" w:hAnsi="Arial" w:cs="Arial"/>
          <w:lang w:eastAsia="fr-FR" w:bidi="ml"/>
        </w:rPr>
        <w:fldChar w:fldCharType="end"/>
      </w:r>
      <w:r w:rsidRPr="006E6513">
        <w:rPr>
          <w:rFonts w:ascii="Arial" w:hAnsi="Arial" w:cs="Arial"/>
          <w:lang w:eastAsia="fr-FR" w:bidi="ml"/>
        </w:rPr>
        <w:t xml:space="preserve"> </w:t>
      </w:r>
      <w:r w:rsidR="00B05C4B" w:rsidRPr="006E6513">
        <w:rPr>
          <w:rFonts w:ascii="Arial" w:hAnsi="Arial" w:cs="Arial"/>
          <w:lang w:eastAsia="fr-FR" w:bidi="ml"/>
        </w:rPr>
        <w:t>les</w:t>
      </w:r>
      <w:r w:rsidRPr="006E6513">
        <w:rPr>
          <w:rFonts w:ascii="Arial" w:hAnsi="Arial" w:cs="Arial"/>
          <w:lang w:eastAsia="fr-FR" w:bidi="ml"/>
        </w:rPr>
        <w:t xml:space="preserve"> prix indiqués ci-dessous.</w:t>
      </w:r>
    </w:p>
    <w:p w14:paraId="6A34CA0D" w14:textId="77777777" w:rsidR="00A9775B" w:rsidRPr="00A9775B" w:rsidRDefault="00A9775B" w:rsidP="00A9775B">
      <w:pPr>
        <w:suppressAutoHyphens w:val="0"/>
        <w:jc w:val="both"/>
        <w:rPr>
          <w:rFonts w:ascii="Arial" w:hAnsi="Arial" w:cs="Arial"/>
          <w:lang w:eastAsia="fr-FR" w:bidi="ml"/>
        </w:rPr>
      </w:pPr>
    </w:p>
    <w:p w14:paraId="6A34CA0E" w14:textId="77777777" w:rsidR="00A9775B" w:rsidRPr="00A9775B" w:rsidRDefault="00A9775B" w:rsidP="00A9775B">
      <w:pPr>
        <w:suppressAutoHyphens w:val="0"/>
        <w:jc w:val="both"/>
        <w:rPr>
          <w:rFonts w:ascii="Arial" w:hAnsi="Arial" w:cs="Arial"/>
          <w:lang w:eastAsia="fr-FR" w:bidi="ml"/>
        </w:rPr>
      </w:pPr>
    </w:p>
    <w:p w14:paraId="521381A0" w14:textId="77777777" w:rsidR="00BD479D" w:rsidRDefault="00BD479D"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iCs/>
        </w:rPr>
        <w:t xml:space="preserve"> </w:t>
      </w:r>
      <w:r>
        <w:rPr>
          <w:rFonts w:ascii="Arial" w:hAnsi="Arial" w:cs="Arial"/>
        </w:rPr>
        <w:t>solidaire</w:t>
      </w:r>
    </w:p>
    <w:p w14:paraId="6A34CAB0" w14:textId="77777777" w:rsidR="00354C04" w:rsidRDefault="00354C04"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6A34CAB6"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trPr>
          <w:trHeight w:val="1021"/>
        </w:trPr>
        <w:tc>
          <w:tcPr>
            <w:tcW w:w="450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trPr>
          <w:trHeight w:val="1021"/>
        </w:trPr>
        <w:tc>
          <w:tcPr>
            <w:tcW w:w="450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trPr>
          <w:trHeight w:val="1021"/>
        </w:trPr>
        <w:tc>
          <w:tcPr>
            <w:tcW w:w="450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77777777"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 xml:space="preserve">(En cas de groupement conjoint, joindre </w:t>
      </w:r>
      <w:proofErr w:type="gramStart"/>
      <w:r w:rsidRPr="00F96720">
        <w:rPr>
          <w:i/>
          <w:sz w:val="18"/>
          <w:szCs w:val="18"/>
          <w:lang w:eastAsia="fr-FR" w:bidi="ml"/>
        </w:rPr>
        <w:t>un d’identité bancaire ou postal</w:t>
      </w:r>
      <w:proofErr w:type="gramEnd"/>
      <w:r w:rsidRPr="00F96720">
        <w:rPr>
          <w:i/>
          <w:sz w:val="18"/>
          <w:szCs w:val="18"/>
          <w:lang w:eastAsia="fr-FR" w:bidi="ml"/>
        </w:rPr>
        <w:t xml:space="preserve">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E5FE8">
        <w:rPr>
          <w:lang w:eastAsia="fr-FR" w:bidi="ml"/>
        </w:rPr>
      </w:r>
      <w:r w:rsidR="00EE5FE8">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EE5FE8">
        <w:rPr>
          <w:lang w:eastAsia="fr-FR" w:bidi="ml"/>
        </w:rPr>
      </w:r>
      <w:r w:rsidR="00EE5FE8">
        <w:rPr>
          <w:lang w:eastAsia="fr-FR" w:bidi="ml"/>
        </w:rPr>
        <w:fldChar w:fldCharType="separate"/>
      </w:r>
      <w:r w:rsidRPr="003261C6">
        <w:rPr>
          <w:lang w:eastAsia="fr-FR" w:bidi="ml"/>
        </w:rPr>
        <w:fldChar w:fldCharType="end"/>
      </w:r>
      <w:r w:rsidRPr="003261C6">
        <w:rPr>
          <w:lang w:eastAsia="fr-FR" w:bidi="ml"/>
        </w:rPr>
        <w:t xml:space="preserve"> non </w:t>
      </w:r>
    </w:p>
    <w:p w14:paraId="6A34CADB" w14:textId="1CA770BD" w:rsidR="003261C6" w:rsidRPr="003261C6" w:rsidRDefault="003261C6" w:rsidP="003261C6">
      <w:pPr>
        <w:tabs>
          <w:tab w:val="left" w:pos="426"/>
        </w:tabs>
        <w:suppressAutoHyphens w:val="0"/>
        <w:spacing w:after="240"/>
        <w:jc w:val="both"/>
        <w:rPr>
          <w:lang w:eastAsia="fr-FR" w:bidi="ml"/>
        </w:rPr>
      </w:pPr>
      <w:r w:rsidRPr="003261C6">
        <w:rPr>
          <w:lang w:eastAsia="fr-FR" w:bidi="ml"/>
        </w:rPr>
        <w:lastRenderedPageBreak/>
        <w:t xml:space="preserve">Le </w:t>
      </w:r>
      <w:r w:rsidR="00EC4741">
        <w:rPr>
          <w:lang w:eastAsia="fr-FR" w:bidi="ml"/>
        </w:rPr>
        <w:t>soumissionnaire</w:t>
      </w:r>
      <w:r w:rsidRPr="003261C6">
        <w:rPr>
          <w:lang w:eastAsia="fr-FR" w:bidi="ml"/>
        </w:rPr>
        <w:t xml:space="preserve"> indique le taux de TVA applicable aux </w:t>
      </w:r>
      <w:r w:rsidR="00EC4741" w:rsidRPr="005F1121">
        <w:rPr>
          <w:lang w:eastAsia="fr-FR" w:bidi="ml"/>
        </w:rPr>
        <w:t>fournitures/services o</w:t>
      </w:r>
      <w:r w:rsidRPr="005F1121">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E5FE8">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EE5FE8">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77777777" w:rsidR="009B1CD0" w:rsidRDefault="009B1CD0"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3EA96535" w14:textId="18E8E84B" w:rsidR="00813B05" w:rsidRPr="00813B05" w:rsidRDefault="00813B05" w:rsidP="00EE5FE8">
      <w:pPr>
        <w:jc w:val="both"/>
        <w:rPr>
          <w:rFonts w:ascii="Arial" w:hAnsi="Arial" w:cs="Arial"/>
        </w:rPr>
      </w:pPr>
      <w:r w:rsidRPr="00813B05">
        <w:rPr>
          <w:rFonts w:ascii="Arial" w:hAnsi="Arial" w:cs="Arial"/>
        </w:rPr>
        <w:t>Le marché public prend effet à compter du 1</w:t>
      </w:r>
      <w:r w:rsidR="001D45C6" w:rsidRPr="001D7D6C">
        <w:rPr>
          <w:rFonts w:ascii="Arial" w:hAnsi="Arial" w:cs="Arial"/>
          <w:vertAlign w:val="superscript"/>
        </w:rPr>
        <w:t>er</w:t>
      </w:r>
      <w:r w:rsidR="001D45C6">
        <w:rPr>
          <w:rFonts w:ascii="Arial" w:hAnsi="Arial" w:cs="Arial"/>
        </w:rPr>
        <w:t xml:space="preserve"> janvier</w:t>
      </w:r>
      <w:r w:rsidRPr="00813B05">
        <w:rPr>
          <w:rFonts w:ascii="Arial" w:hAnsi="Arial" w:cs="Arial"/>
        </w:rPr>
        <w:t xml:space="preserve"> 2026, ou à compter de sa notification si celle-ci est plus tardive, pour une durée initiale de douze (12) mois. </w:t>
      </w:r>
    </w:p>
    <w:p w14:paraId="0D459F6B" w14:textId="77777777" w:rsidR="00813B05" w:rsidRDefault="00813B05" w:rsidP="00EE5FE8">
      <w:pPr>
        <w:jc w:val="both"/>
        <w:rPr>
          <w:rFonts w:ascii="Arial" w:hAnsi="Arial" w:cs="Arial"/>
        </w:rPr>
      </w:pPr>
      <w:r w:rsidRPr="00813B05">
        <w:rPr>
          <w:rFonts w:ascii="Arial" w:hAnsi="Arial" w:cs="Arial"/>
        </w:rPr>
        <w:t xml:space="preserve">A l’issue de la première période, le marché public est reconductible tacitement trois fois pour une période de douze (12) mois. </w:t>
      </w:r>
    </w:p>
    <w:p w14:paraId="5B879720" w14:textId="77777777" w:rsidR="00813B05" w:rsidRDefault="00813B05" w:rsidP="00813B05">
      <w:pPr>
        <w:rPr>
          <w:rFonts w:ascii="Arial" w:hAnsi="Arial" w:cs="Arial"/>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6A34CAFF" w14:textId="4EC579FB" w:rsidR="00AE1C9C" w:rsidRPr="00D21462" w:rsidRDefault="00AE1C9C" w:rsidP="00AE1C9C">
      <w:pPr>
        <w:tabs>
          <w:tab w:val="left" w:pos="426"/>
        </w:tabs>
        <w:suppressAutoHyphens w:val="0"/>
        <w:jc w:val="both"/>
        <w:rPr>
          <w:b/>
          <w:bCs/>
          <w:lang w:eastAsia="fr-FR" w:bidi="ml"/>
        </w:rPr>
      </w:pPr>
      <w:r w:rsidRPr="00AE1C9C">
        <w:rPr>
          <w:lang w:eastAsia="fr-FR" w:bidi="ml"/>
        </w:rPr>
        <w:t xml:space="preserve">Le présent engagement me lie pour le délai de validité des offres </w:t>
      </w:r>
      <w:r w:rsidRPr="00D21462">
        <w:rPr>
          <w:lang w:eastAsia="fr-FR" w:bidi="ml"/>
        </w:rPr>
        <w:t>indiqué dans le règlement de la consultation</w:t>
      </w:r>
      <w:r w:rsidR="00D21462" w:rsidRPr="00D21462">
        <w:rPr>
          <w:lang w:eastAsia="fr-FR" w:bidi="ml"/>
        </w:rPr>
        <w:t>.</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2" w14:textId="77777777" w:rsidR="00AE1C9C" w:rsidRPr="00AE1C9C" w:rsidRDefault="00AE1C9C" w:rsidP="00AE1C9C">
      <w:pPr>
        <w:tabs>
          <w:tab w:val="left" w:pos="426"/>
        </w:tabs>
        <w:suppressAutoHyphens w:val="0"/>
        <w:jc w:val="both"/>
        <w:rPr>
          <w:rFonts w:ascii="Arial" w:hAnsi="Arial" w:cs="Arial"/>
          <w:lang w:eastAsia="fr-FR" w:bidi="ml"/>
        </w:rPr>
      </w:pPr>
    </w:p>
    <w:p w14:paraId="6A34CB03" w14:textId="77777777" w:rsidR="009B1CD0" w:rsidRDefault="009B1CD0" w:rsidP="00B141CA">
      <w:pPr>
        <w:suppressAutoHyphens w:val="0"/>
        <w:jc w:val="both"/>
        <w:rPr>
          <w:rFonts w:ascii="Arial" w:hAnsi="Arial" w:cs="Arial"/>
          <w:b/>
        </w:rPr>
      </w:pPr>
    </w:p>
    <w:p w14:paraId="6A34CB04" w14:textId="77777777" w:rsidR="00B141CA" w:rsidRDefault="00B141CA">
      <w:pPr>
        <w:suppressAutoHyphens w:val="0"/>
        <w:rPr>
          <w:rFonts w:ascii="Arial" w:hAnsi="Arial" w:cs="Arial"/>
        </w:rPr>
      </w:pPr>
      <w:r>
        <w:rPr>
          <w:rFonts w:ascii="Arial" w:hAnsi="Arial" w:cs="Arial"/>
        </w:rPr>
        <w:br w:type="page"/>
      </w:r>
    </w:p>
    <w:p w14:paraId="6A34CB05" w14:textId="77777777" w:rsidR="009B1CD0" w:rsidRDefault="009B1CD0" w:rsidP="009B45B9">
      <w:pPr>
        <w:tabs>
          <w:tab w:val="left" w:pos="851"/>
        </w:tabs>
        <w:jc w:val="both"/>
        <w:rPr>
          <w:rFonts w:ascii="Arial" w:hAnsi="Arial" w:cs="Arial"/>
          <w:bCs/>
        </w:rPr>
      </w:pPr>
    </w:p>
    <w:p w14:paraId="6A34CB06" w14:textId="77777777" w:rsidR="009B1CD0" w:rsidRDefault="009B1CD0"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B" w14:textId="77777777" w:rsidR="009B1CD0" w:rsidRDefault="009B1CD0" w:rsidP="005846FB">
      <w:pPr>
        <w:tabs>
          <w:tab w:val="left" w:pos="851"/>
        </w:tabs>
        <w:rPr>
          <w:rFonts w:ascii="Arial" w:hAnsi="Arial" w:cs="Arial"/>
        </w:rPr>
      </w:pPr>
    </w:p>
    <w:p w14:paraId="6A34CB1C" w14:textId="77777777" w:rsidR="00036500" w:rsidRDefault="00036500" w:rsidP="005846FB">
      <w:pPr>
        <w:tabs>
          <w:tab w:val="left" w:pos="851"/>
        </w:tabs>
        <w:rPr>
          <w:rFonts w:ascii="Arial" w:hAnsi="Arial" w:cs="Arial"/>
        </w:rPr>
      </w:pP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w:t>
      </w:r>
      <w:proofErr w:type="gramStart"/>
      <w:r w:rsidRPr="00B86CA7">
        <w:rPr>
          <w:rFonts w:ascii="Arial" w:hAnsi="Arial" w:cs="Arial"/>
          <w:i/>
          <w:sz w:val="18"/>
          <w:szCs w:val="18"/>
        </w:rPr>
        <w:t>la</w:t>
      </w:r>
      <w:proofErr w:type="gramEnd"/>
      <w:r w:rsidRPr="00B86CA7">
        <w:rPr>
          <w:rFonts w:ascii="Arial" w:hAnsi="Arial" w:cs="Arial"/>
          <w:i/>
          <w:sz w:val="18"/>
          <w:szCs w:val="18"/>
        </w:rPr>
        <w:t xml:space="preserve">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EE5FE8">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EE5FE8">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A" w14:textId="77777777" w:rsidR="0021527A" w:rsidRDefault="0021527A" w:rsidP="006C4338">
      <w:pPr>
        <w:tabs>
          <w:tab w:val="left" w:pos="851"/>
        </w:tabs>
        <w:rPr>
          <w:rFonts w:ascii="Arial" w:hAnsi="Arial" w:cs="Arial"/>
        </w:rPr>
      </w:pPr>
    </w:p>
    <w:p w14:paraId="6A34CB3B" w14:textId="77777777" w:rsidR="0021527A" w:rsidRDefault="0021527A" w:rsidP="006F3DF9">
      <w:pPr>
        <w:tabs>
          <w:tab w:val="left" w:pos="851"/>
        </w:tabs>
        <w:rPr>
          <w:rFonts w:ascii="Arial" w:hAnsi="Arial" w:cs="Arial"/>
        </w:rPr>
      </w:pPr>
    </w:p>
    <w:p w14:paraId="6A34CB3C" w14:textId="77777777" w:rsidR="0021527A" w:rsidRDefault="0021527A" w:rsidP="005846FB">
      <w:pPr>
        <w:tabs>
          <w:tab w:val="left" w:pos="851"/>
        </w:tabs>
        <w:rPr>
          <w:rFonts w:ascii="Arial" w:hAnsi="Arial" w:cs="Arial"/>
        </w:rPr>
      </w:pPr>
    </w:p>
    <w:p w14:paraId="6A34CB3D" w14:textId="77777777" w:rsidR="00EA4CE6" w:rsidRDefault="00EA4CE6">
      <w:pPr>
        <w:suppressAutoHyphens w:val="0"/>
        <w:rPr>
          <w:rFonts w:ascii="Arial" w:hAnsi="Arial" w:cs="Arial"/>
        </w:rPr>
      </w:pPr>
      <w:r>
        <w:rPr>
          <w:rFonts w:ascii="Arial" w:hAnsi="Arial" w:cs="Arial"/>
        </w:rPr>
        <w:br w:type="page"/>
      </w:r>
    </w:p>
    <w:p w14:paraId="6A34CB3E" w14:textId="77777777" w:rsidR="0021527A" w:rsidRDefault="0021527A" w:rsidP="005846FB">
      <w:pPr>
        <w:tabs>
          <w:tab w:val="left" w:pos="851"/>
        </w:tabs>
        <w:rPr>
          <w:rFonts w:ascii="Arial" w:hAnsi="Arial" w:cs="Arial"/>
        </w:rPr>
      </w:pPr>
    </w:p>
    <w:p w14:paraId="6A34CB3F" w14:textId="77777777" w:rsidR="009B1CD0" w:rsidRDefault="009B1CD0" w:rsidP="005846FB">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44"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B054DA">
        <w:trPr>
          <w:trHeight w:val="1021"/>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B054DA">
        <w:trPr>
          <w:trHeight w:val="1021"/>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0" w14:textId="77777777" w:rsidTr="00B054DA">
        <w:trPr>
          <w:trHeight w:val="1021"/>
        </w:trPr>
        <w:tc>
          <w:tcPr>
            <w:tcW w:w="4644" w:type="dxa"/>
            <w:tcBorders>
              <w:left w:val="single" w:sz="4" w:space="0" w:color="000000"/>
            </w:tcBorders>
            <w:shd w:val="clear" w:color="auto" w:fill="CCFFFF"/>
          </w:tcPr>
          <w:p w14:paraId="6A34CB4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6A34CB4E"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6A34CB4F" w14:textId="77777777" w:rsidR="00332B12" w:rsidRDefault="00332B12" w:rsidP="00B054DA">
            <w:pPr>
              <w:tabs>
                <w:tab w:val="left" w:pos="851"/>
              </w:tabs>
              <w:snapToGrid w:val="0"/>
              <w:jc w:val="both"/>
              <w:rPr>
                <w:rFonts w:ascii="Arial" w:hAnsi="Arial" w:cs="Arial"/>
                <w:b/>
                <w:bCs/>
              </w:rPr>
            </w:pPr>
          </w:p>
        </w:tc>
      </w:tr>
      <w:tr w:rsidR="00332B12" w14:paraId="6A34CB54" w14:textId="77777777" w:rsidTr="00B054DA">
        <w:trPr>
          <w:trHeight w:val="1021"/>
        </w:trPr>
        <w:tc>
          <w:tcPr>
            <w:tcW w:w="4644" w:type="dxa"/>
            <w:tcBorders>
              <w:left w:val="single" w:sz="4" w:space="0" w:color="000000"/>
            </w:tcBorders>
            <w:shd w:val="clear" w:color="auto" w:fill="auto"/>
          </w:tcPr>
          <w:p w14:paraId="6A34CB51"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5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53"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B054DA">
        <w:trPr>
          <w:trHeight w:val="1021"/>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20CEA9E8" w14:textId="51AE06E2" w:rsidR="005A5FCD" w:rsidRPr="00D21462" w:rsidRDefault="005A5FCD" w:rsidP="005A5FCD">
      <w:pPr>
        <w:tabs>
          <w:tab w:val="left" w:pos="851"/>
        </w:tabs>
        <w:jc w:val="both"/>
        <w:rPr>
          <w:rFonts w:ascii="Arial" w:hAnsi="Arial" w:cs="Arial"/>
          <w:b/>
          <w:bCs/>
        </w:rPr>
      </w:pPr>
      <w:r w:rsidRPr="00D21462">
        <w:rPr>
          <w:rFonts w:ascii="Arial" w:hAnsi="Arial" w:cs="Arial"/>
          <w:b/>
          <w:bCs/>
        </w:rPr>
        <w:t xml:space="preserve">ATTENTION : si en cours de passation ou d’exécution du marché, ces adresses venaient à être modifiées, il revient au soumissionnaire de transmettre cette information à </w:t>
      </w:r>
      <w:hyperlink r:id="rId14" w:history="1">
        <w:r w:rsidR="00D21462" w:rsidRPr="0011456F">
          <w:rPr>
            <w:rStyle w:val="Lienhypertexte"/>
            <w:rFonts w:ascii="Arial" w:hAnsi="Arial" w:cs="Arial"/>
            <w:b/>
            <w:bCs/>
            <w:color w:val="auto"/>
          </w:rPr>
          <w:t>aura.marches-publics@efs.sante.fr</w:t>
        </w:r>
      </w:hyperlink>
    </w:p>
    <w:p w14:paraId="220F5740" w14:textId="77777777" w:rsidR="00B86CA7" w:rsidRDefault="00B86CA7" w:rsidP="005846FB">
      <w:pPr>
        <w:tabs>
          <w:tab w:val="left" w:pos="851"/>
        </w:tabs>
        <w:jc w:val="both"/>
        <w:rPr>
          <w:rFonts w:ascii="Arial" w:hAnsi="Arial" w:cs="Arial"/>
          <w:bCs/>
        </w:rPr>
      </w:pPr>
    </w:p>
    <w:p w14:paraId="41930259" w14:textId="77777777" w:rsidR="00B86CA7" w:rsidRDefault="00B86CA7" w:rsidP="005846FB">
      <w:pPr>
        <w:tabs>
          <w:tab w:val="left" w:pos="851"/>
        </w:tabs>
        <w:jc w:val="both"/>
        <w:rPr>
          <w:rFonts w:ascii="Arial" w:hAnsi="Arial" w:cs="Arial"/>
          <w:bCs/>
        </w:rPr>
      </w:pPr>
    </w:p>
    <w:p w14:paraId="3FCDF0D7" w14:textId="77777777" w:rsidR="00B86CA7" w:rsidRDefault="00B86CA7" w:rsidP="005846FB">
      <w:pPr>
        <w:tabs>
          <w:tab w:val="left" w:pos="851"/>
        </w:tabs>
        <w:jc w:val="both"/>
        <w:rPr>
          <w:rFonts w:ascii="Arial" w:hAnsi="Arial" w:cs="Arial"/>
          <w:bCs/>
        </w:rPr>
      </w:pPr>
    </w:p>
    <w:p w14:paraId="5A9D4025" w14:textId="77777777" w:rsidR="00B86CA7" w:rsidRDefault="00B86CA7" w:rsidP="005846FB">
      <w:pPr>
        <w:tabs>
          <w:tab w:val="left" w:pos="851"/>
        </w:tabs>
        <w:jc w:val="both"/>
        <w:rPr>
          <w:rFonts w:ascii="Arial" w:hAnsi="Arial" w:cs="Arial"/>
          <w:bCs/>
        </w:rPr>
      </w:pPr>
    </w:p>
    <w:p w14:paraId="5DB2B5B0" w14:textId="77777777" w:rsidR="00B86CA7" w:rsidRDefault="00B86CA7" w:rsidP="005846FB">
      <w:pPr>
        <w:tabs>
          <w:tab w:val="left" w:pos="851"/>
        </w:tabs>
        <w:jc w:val="both"/>
        <w:rPr>
          <w:rFonts w:ascii="Arial" w:hAnsi="Arial" w:cs="Arial"/>
          <w:bCs/>
        </w:rPr>
      </w:pPr>
    </w:p>
    <w:p w14:paraId="2BF11082" w14:textId="77777777" w:rsidR="00B86CA7" w:rsidRDefault="00B86CA7" w:rsidP="005846FB">
      <w:pPr>
        <w:tabs>
          <w:tab w:val="left" w:pos="851"/>
        </w:tabs>
        <w:jc w:val="both"/>
        <w:rPr>
          <w:rFonts w:ascii="Arial" w:hAnsi="Arial" w:cs="Arial"/>
          <w:bCs/>
        </w:rPr>
      </w:pPr>
    </w:p>
    <w:p w14:paraId="5A131076" w14:textId="77777777" w:rsidR="00B86CA7" w:rsidRDefault="00B86CA7" w:rsidP="005846FB">
      <w:pPr>
        <w:tabs>
          <w:tab w:val="left" w:pos="851"/>
        </w:tabs>
        <w:jc w:val="both"/>
        <w:rPr>
          <w:rFonts w:ascii="Arial" w:hAnsi="Arial" w:cs="Arial"/>
          <w:bCs/>
        </w:rPr>
      </w:pPr>
    </w:p>
    <w:p w14:paraId="286B526A" w14:textId="77777777" w:rsidR="00B86CA7" w:rsidRDefault="00B86CA7" w:rsidP="005846FB">
      <w:pPr>
        <w:tabs>
          <w:tab w:val="left" w:pos="851"/>
        </w:tabs>
        <w:jc w:val="both"/>
        <w:rPr>
          <w:rFonts w:ascii="Arial" w:hAnsi="Arial" w:cs="Arial"/>
          <w:bCs/>
        </w:rPr>
      </w:pPr>
    </w:p>
    <w:p w14:paraId="3845744A" w14:textId="77777777" w:rsidR="00B86CA7" w:rsidRDefault="00B86CA7" w:rsidP="005846FB">
      <w:pPr>
        <w:tabs>
          <w:tab w:val="left" w:pos="851"/>
        </w:tabs>
        <w:jc w:val="both"/>
        <w:rPr>
          <w:rFonts w:ascii="Arial" w:hAnsi="Arial" w:cs="Arial"/>
          <w:bCs/>
        </w:rPr>
      </w:pPr>
    </w:p>
    <w:p w14:paraId="5B8B152C" w14:textId="77777777" w:rsidR="00B86CA7" w:rsidRDefault="00B86CA7" w:rsidP="005846FB">
      <w:pPr>
        <w:tabs>
          <w:tab w:val="left" w:pos="851"/>
        </w:tabs>
        <w:jc w:val="both"/>
        <w:rPr>
          <w:rFonts w:ascii="Arial" w:hAnsi="Arial" w:cs="Arial"/>
          <w:bCs/>
        </w:rPr>
      </w:pPr>
    </w:p>
    <w:p w14:paraId="01B80E1B" w14:textId="77777777" w:rsidR="00B86CA7" w:rsidRDefault="00B86CA7" w:rsidP="005846FB">
      <w:pPr>
        <w:tabs>
          <w:tab w:val="left" w:pos="851"/>
        </w:tabs>
        <w:jc w:val="both"/>
        <w:rPr>
          <w:rFonts w:ascii="Arial" w:hAnsi="Arial" w:cs="Arial"/>
          <w:bCs/>
        </w:rPr>
      </w:pPr>
    </w:p>
    <w:p w14:paraId="0D01E27A" w14:textId="77777777" w:rsidR="00B86CA7" w:rsidRDefault="00B86CA7" w:rsidP="005846FB">
      <w:pPr>
        <w:tabs>
          <w:tab w:val="left" w:pos="851"/>
        </w:tabs>
        <w:jc w:val="both"/>
        <w:rPr>
          <w:rFonts w:ascii="Arial" w:hAnsi="Arial" w:cs="Arial"/>
          <w:bCs/>
        </w:rPr>
      </w:pPr>
    </w:p>
    <w:p w14:paraId="1C5A0C6F" w14:textId="77777777" w:rsidR="00B86CA7" w:rsidRDefault="00B86CA7" w:rsidP="005846FB">
      <w:pPr>
        <w:tabs>
          <w:tab w:val="left" w:pos="851"/>
        </w:tabs>
        <w:jc w:val="both"/>
        <w:rPr>
          <w:rFonts w:ascii="Arial" w:hAnsi="Arial" w:cs="Arial"/>
          <w:bCs/>
        </w:rPr>
      </w:pPr>
    </w:p>
    <w:p w14:paraId="459BCBF1" w14:textId="77777777" w:rsidR="00B86CA7" w:rsidRDefault="00B86CA7" w:rsidP="005846FB">
      <w:pPr>
        <w:tabs>
          <w:tab w:val="left" w:pos="851"/>
        </w:tabs>
        <w:jc w:val="both"/>
        <w:rPr>
          <w:rFonts w:ascii="Arial" w:hAnsi="Arial" w:cs="Arial"/>
          <w:bCs/>
        </w:rPr>
      </w:pPr>
    </w:p>
    <w:p w14:paraId="04EBAE0A"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lastRenderedPageBreak/>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4BE6891C" w:rsidR="009B1CD0" w:rsidRDefault="009B1CD0" w:rsidP="006F3DF9">
      <w:pPr>
        <w:pStyle w:val="Titre1"/>
        <w:tabs>
          <w:tab w:val="left" w:pos="567"/>
          <w:tab w:val="left" w:pos="851"/>
        </w:tabs>
        <w:ind w:left="0"/>
        <w:jc w:val="both"/>
        <w:rPr>
          <w:rFonts w:ascii="Arial" w:hAnsi="Arial" w:cs="Arial"/>
          <w:b w:val="0"/>
          <w:bCs/>
          <w:iCs/>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D</w:t>
      </w:r>
      <w:proofErr w:type="gramEnd"/>
      <w:r w:rsidR="004D4DC6">
        <w:rPr>
          <w:rFonts w:ascii="Arial" w:eastAsia="Arial" w:hAnsi="Arial" w:cs="Arial"/>
          <w:spacing w:val="-10"/>
        </w:rPr>
        <w:t xml:space="preserve">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626D31B" w14:textId="77777777" w:rsidR="00A135B9" w:rsidRPr="00A135B9" w:rsidRDefault="00A135B9" w:rsidP="00A135B9"/>
    <w:p w14:paraId="52F187A9" w14:textId="77777777" w:rsidR="00A135B9" w:rsidRPr="0011456F" w:rsidRDefault="00A135B9" w:rsidP="00A135B9">
      <w:pPr>
        <w:pStyle w:val="En-tte"/>
        <w:tabs>
          <w:tab w:val="left" w:pos="851"/>
        </w:tabs>
        <w:jc w:val="center"/>
        <w:rPr>
          <w:rFonts w:cs="Kartika"/>
          <w:lang w:bidi="ml"/>
        </w:rPr>
      </w:pPr>
      <w:r w:rsidRPr="0011456F">
        <w:rPr>
          <w:rFonts w:cs="Kartika"/>
          <w:lang w:bidi="ml"/>
        </w:rPr>
        <w:t xml:space="preserve">EFS Auvergne-Rhône-Alpes </w:t>
      </w:r>
    </w:p>
    <w:p w14:paraId="16EE3A09" w14:textId="77777777" w:rsidR="00A135B9" w:rsidRPr="0011456F" w:rsidRDefault="00A135B9" w:rsidP="00A135B9">
      <w:pPr>
        <w:pStyle w:val="En-tte"/>
        <w:tabs>
          <w:tab w:val="left" w:pos="851"/>
        </w:tabs>
        <w:jc w:val="center"/>
        <w:rPr>
          <w:rFonts w:cs="Kartika"/>
          <w:lang w:bidi="ml"/>
        </w:rPr>
      </w:pPr>
      <w:r w:rsidRPr="0011456F">
        <w:rPr>
          <w:rFonts w:cs="Kartika"/>
          <w:lang w:bidi="ml"/>
        </w:rPr>
        <w:t>111 rue Elisée Reclus – CS20617</w:t>
      </w:r>
    </w:p>
    <w:p w14:paraId="4C35245D" w14:textId="252ADF9F" w:rsidR="00A135B9" w:rsidRPr="0011456F" w:rsidRDefault="00A135B9" w:rsidP="00A135B9">
      <w:pPr>
        <w:pStyle w:val="En-tte"/>
        <w:tabs>
          <w:tab w:val="left" w:pos="851"/>
        </w:tabs>
        <w:jc w:val="center"/>
        <w:rPr>
          <w:rFonts w:cs="Kartika"/>
          <w:lang w:bidi="ml"/>
        </w:rPr>
      </w:pPr>
      <w:r>
        <w:rPr>
          <w:rFonts w:cs="Kartika"/>
          <w:lang w:bidi="ml"/>
        </w:rPr>
        <w:t>69153</w:t>
      </w:r>
      <w:r w:rsidRPr="0011456F">
        <w:rPr>
          <w:rFonts w:cs="Kartika"/>
          <w:lang w:bidi="ml"/>
        </w:rPr>
        <w:t xml:space="preserve"> DECINES cedex </w:t>
      </w:r>
    </w:p>
    <w:p w14:paraId="2DC0ED5C" w14:textId="77777777" w:rsidR="00A135B9" w:rsidRPr="0011456F" w:rsidRDefault="00A135B9" w:rsidP="00A135B9">
      <w:pPr>
        <w:pStyle w:val="En-tte"/>
        <w:tabs>
          <w:tab w:val="left" w:pos="851"/>
        </w:tabs>
        <w:jc w:val="center"/>
        <w:rPr>
          <w:rFonts w:cs="Kartika"/>
          <w:lang w:bidi="ml"/>
        </w:rPr>
      </w:pPr>
    </w:p>
    <w:p w14:paraId="5D5EB9A3" w14:textId="77777777" w:rsidR="00A135B9" w:rsidRPr="0011456F" w:rsidRDefault="00A135B9" w:rsidP="00A135B9">
      <w:pPr>
        <w:pStyle w:val="En-tte"/>
        <w:tabs>
          <w:tab w:val="left" w:pos="851"/>
        </w:tabs>
        <w:jc w:val="center"/>
        <w:rPr>
          <w:rFonts w:cs="Kartika"/>
          <w:lang w:bidi="ml"/>
        </w:rPr>
      </w:pPr>
      <w:r w:rsidRPr="0011456F">
        <w:rPr>
          <w:rFonts w:cs="Kartika"/>
          <w:lang w:bidi="ml"/>
        </w:rPr>
        <w:t>Téléphone : 04 78 65 61 61</w:t>
      </w:r>
    </w:p>
    <w:p w14:paraId="16048C8A" w14:textId="77777777" w:rsidR="00A135B9" w:rsidRPr="0011456F" w:rsidRDefault="00A135B9" w:rsidP="00A135B9">
      <w:pPr>
        <w:pStyle w:val="En-tte"/>
        <w:tabs>
          <w:tab w:val="left" w:pos="851"/>
        </w:tabs>
        <w:jc w:val="center"/>
        <w:rPr>
          <w:rFonts w:cs="Kartika"/>
          <w:lang w:bidi="ml"/>
        </w:rPr>
      </w:pPr>
      <w:r w:rsidRPr="0011456F">
        <w:rPr>
          <w:rFonts w:cs="Kartika"/>
          <w:lang w:bidi="ml"/>
        </w:rPr>
        <w:t>Siret : 428 822 852 02884</w:t>
      </w:r>
    </w:p>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54F8DF4B" w14:textId="6D41FF6D"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3E81C9B1" w14:textId="77777777" w:rsidR="00A135B9" w:rsidRDefault="00A135B9" w:rsidP="00A135B9">
      <w:pPr>
        <w:tabs>
          <w:tab w:val="left" w:pos="851"/>
        </w:tabs>
        <w:jc w:val="both"/>
        <w:rPr>
          <w:rFonts w:ascii="Arial" w:hAnsi="Arial" w:cs="Arial"/>
          <w:lang w:eastAsia="fr-FR" w:bidi="ml"/>
        </w:rPr>
      </w:pPr>
    </w:p>
    <w:p w14:paraId="790FD300" w14:textId="0FBF71EA"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97" w14:textId="77777777" w:rsidR="001C40C0" w:rsidRDefault="001C40C0" w:rsidP="00EA4CE6">
      <w:pPr>
        <w:tabs>
          <w:tab w:val="left" w:pos="2679"/>
        </w:tabs>
        <w:jc w:val="both"/>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02EDC63F" w14:textId="77777777" w:rsidR="00A135B9" w:rsidRPr="0011456F" w:rsidRDefault="00A135B9" w:rsidP="00A135B9">
      <w:pPr>
        <w:tabs>
          <w:tab w:val="left" w:pos="851"/>
        </w:tabs>
        <w:jc w:val="both"/>
        <w:rPr>
          <w:rFonts w:ascii="Arial" w:hAnsi="Arial" w:cs="Arial"/>
        </w:rPr>
      </w:pPr>
      <w:r w:rsidRPr="0011456F">
        <w:rPr>
          <w:rFonts w:ascii="Arial" w:hAnsi="Arial" w:cs="Arial"/>
          <w:lang w:eastAsia="fr-FR" w:bidi="ml"/>
        </w:rPr>
        <w:t xml:space="preserve">Madame la Directrice de l’Etablissement de Transfusion Sanguine Auvergne-Rhône-Alpes, </w:t>
      </w:r>
      <w:r w:rsidRPr="0011456F">
        <w:rPr>
          <w:rFonts w:ascii="Arial" w:hAnsi="Arial" w:cs="Arial"/>
          <w:bCs/>
          <w:lang w:eastAsia="fr-FR"/>
        </w:rPr>
        <w:t xml:space="preserve">le Docteur </w:t>
      </w:r>
      <w:r>
        <w:rPr>
          <w:rFonts w:ascii="Arial" w:hAnsi="Arial" w:cs="Arial"/>
          <w:bCs/>
          <w:lang w:eastAsia="fr-FR"/>
        </w:rPr>
        <w:t>Cathy BLIEM</w:t>
      </w:r>
      <w:r w:rsidRPr="0011456F">
        <w:rPr>
          <w:rFonts w:ascii="Arial" w:hAnsi="Arial" w:cs="Arial"/>
          <w:bCs/>
          <w:lang w:eastAsia="fr-FR"/>
        </w:rPr>
        <w:t xml:space="preserve">, </w:t>
      </w:r>
      <w:proofErr w:type="gramStart"/>
      <w:r w:rsidRPr="0011456F">
        <w:rPr>
          <w:rFonts w:ascii="Arial" w:hAnsi="Arial" w:cs="Arial"/>
          <w:bCs/>
          <w:lang w:eastAsia="fr-FR"/>
        </w:rPr>
        <w:t>Directrice  (</w:t>
      </w:r>
      <w:proofErr w:type="gramEnd"/>
      <w:r w:rsidRPr="0011456F">
        <w:rPr>
          <w:rFonts w:ascii="Arial" w:hAnsi="Arial" w:cs="Arial"/>
          <w:bCs/>
          <w:lang w:eastAsia="fr-FR"/>
        </w:rPr>
        <w:t>adresse identique)</w:t>
      </w:r>
    </w:p>
    <w:p w14:paraId="6A34CB9D" w14:textId="77777777" w:rsidR="00EA4CE6" w:rsidRPr="00EA4CE6" w:rsidRDefault="00EA4CE6" w:rsidP="00EA4CE6">
      <w:pPr>
        <w:tabs>
          <w:tab w:val="left" w:pos="426"/>
          <w:tab w:val="left" w:pos="851"/>
        </w:tabs>
        <w:suppressAutoHyphens w:val="0"/>
        <w:jc w:val="center"/>
        <w:rPr>
          <w:rFonts w:ascii="Arial" w:hAnsi="Arial" w:cs="Arial"/>
          <w:b/>
          <w:color w:val="0000FF"/>
          <w:lang w:eastAsia="fr-FR" w:bidi="ml"/>
        </w:rPr>
      </w:pPr>
    </w:p>
    <w:tbl>
      <w:tblPr>
        <w:tblW w:w="10492" w:type="dxa"/>
        <w:tblCellMar>
          <w:left w:w="0" w:type="dxa"/>
          <w:right w:w="0" w:type="dxa"/>
        </w:tblCellMar>
        <w:tblLook w:val="0420" w:firstRow="1" w:lastRow="0" w:firstColumn="0" w:lastColumn="0" w:noHBand="0" w:noVBand="1"/>
      </w:tblPr>
      <w:tblGrid>
        <w:gridCol w:w="2668"/>
        <w:gridCol w:w="4284"/>
        <w:gridCol w:w="1664"/>
        <w:gridCol w:w="1876"/>
      </w:tblGrid>
      <w:tr w:rsidR="00E67E3B" w:rsidRPr="00EA4CE6" w14:paraId="6A34CBA2" w14:textId="77777777" w:rsidTr="0A84DD3B">
        <w:trPr>
          <w:trHeight w:val="505"/>
        </w:trPr>
        <w:tc>
          <w:tcPr>
            <w:tcW w:w="2668"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E" w14:textId="792DDC5A" w:rsidR="00E67E3B" w:rsidRPr="00FD3722" w:rsidRDefault="00927397" w:rsidP="00EA4CE6">
            <w:pPr>
              <w:suppressAutoHyphens w:val="0"/>
              <w:rPr>
                <w:rFonts w:ascii="Arial" w:hAnsi="Arial" w:cs="Arial"/>
                <w:lang w:eastAsia="fr-FR"/>
              </w:rPr>
            </w:pPr>
            <w:r w:rsidRPr="00FD3722">
              <w:rPr>
                <w:rFonts w:ascii="Arial" w:hAnsi="Arial" w:cs="Arial"/>
                <w:b/>
                <w:bCs/>
                <w:color w:val="FFFFFF" w:themeColor="light1"/>
                <w:kern w:val="24"/>
                <w:lang w:eastAsia="fr-FR"/>
              </w:rPr>
              <w:t>Établissement</w:t>
            </w:r>
          </w:p>
        </w:tc>
        <w:tc>
          <w:tcPr>
            <w:tcW w:w="428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9F"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Adresse postale</w:t>
            </w:r>
          </w:p>
        </w:tc>
        <w:tc>
          <w:tcPr>
            <w:tcW w:w="1664"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Pr>
          <w:p w14:paraId="6A34CBA0" w14:textId="77777777" w:rsidR="00E67E3B" w:rsidRPr="00FD3722" w:rsidRDefault="00E67E3B" w:rsidP="00E67E3B">
            <w:pPr>
              <w:suppressAutoHyphens w:val="0"/>
              <w:jc w:val="center"/>
              <w:rPr>
                <w:rFonts w:ascii="Arial" w:hAnsi="Arial" w:cs="Arial"/>
                <w:b/>
                <w:bCs/>
                <w:color w:val="FFFFFF" w:themeColor="light1"/>
                <w:kern w:val="24"/>
                <w:lang w:eastAsia="fr-FR"/>
              </w:rPr>
            </w:pPr>
            <w:r w:rsidRPr="00FD3722">
              <w:rPr>
                <w:rFonts w:ascii="Arial" w:hAnsi="Arial" w:cs="Arial"/>
                <w:b/>
                <w:bCs/>
                <w:color w:val="FFFFFF" w:themeColor="light1"/>
                <w:kern w:val="24"/>
                <w:lang w:eastAsia="fr-FR"/>
              </w:rPr>
              <w:t>N° SIRET</w:t>
            </w:r>
          </w:p>
        </w:tc>
        <w:tc>
          <w:tcPr>
            <w:tcW w:w="1876" w:type="dxa"/>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tcBorders>
            <w:shd w:val="clear" w:color="auto" w:fill="4F81BD" w:themeFill="accent1"/>
            <w:tcMar>
              <w:top w:w="72" w:type="dxa"/>
              <w:left w:w="144" w:type="dxa"/>
              <w:bottom w:w="72" w:type="dxa"/>
              <w:right w:w="144" w:type="dxa"/>
            </w:tcMar>
            <w:hideMark/>
          </w:tcPr>
          <w:p w14:paraId="6A34CBA1" w14:textId="77777777" w:rsidR="00E67E3B" w:rsidRPr="00FD3722" w:rsidRDefault="00E67E3B" w:rsidP="00EA4CE6">
            <w:pPr>
              <w:suppressAutoHyphens w:val="0"/>
              <w:rPr>
                <w:rFonts w:ascii="Arial" w:hAnsi="Arial" w:cs="Arial"/>
                <w:lang w:eastAsia="fr-FR"/>
              </w:rPr>
            </w:pPr>
            <w:r w:rsidRPr="00FD3722">
              <w:rPr>
                <w:rFonts w:ascii="Arial" w:hAnsi="Arial" w:cs="Arial"/>
                <w:b/>
                <w:bCs/>
                <w:color w:val="FFFFFF" w:themeColor="light1"/>
                <w:kern w:val="24"/>
                <w:lang w:eastAsia="fr-FR"/>
              </w:rPr>
              <w:t>Téléphone</w:t>
            </w:r>
          </w:p>
        </w:tc>
      </w:tr>
      <w:tr w:rsidR="00281AFD" w:rsidRPr="00EA4CE6" w14:paraId="6A34CBFC" w14:textId="77777777" w:rsidTr="0A84DD3B">
        <w:trPr>
          <w:trHeight w:val="584"/>
        </w:trPr>
        <w:tc>
          <w:tcPr>
            <w:tcW w:w="2668"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15" w:type="dxa"/>
              <w:left w:w="15" w:type="dxa"/>
              <w:bottom w:w="0" w:type="dxa"/>
              <w:right w:w="15" w:type="dxa"/>
            </w:tcMar>
            <w:vAlign w:val="center"/>
            <w:hideMark/>
          </w:tcPr>
          <w:p w14:paraId="6A34CBF8" w14:textId="77777777" w:rsidR="00281AFD" w:rsidRPr="00FD3722" w:rsidRDefault="00281AFD" w:rsidP="00281AFD">
            <w:pPr>
              <w:suppressAutoHyphens w:val="0"/>
              <w:ind w:left="130"/>
              <w:textAlignment w:val="center"/>
              <w:rPr>
                <w:rFonts w:ascii="Arial" w:hAnsi="Arial" w:cs="Arial"/>
                <w:lang w:eastAsia="fr-FR"/>
              </w:rPr>
            </w:pPr>
            <w:r w:rsidRPr="00FD3722">
              <w:rPr>
                <w:rFonts w:ascii="Arial" w:eastAsiaTheme="minorEastAsia" w:hAnsi="Arial" w:cs="Arial"/>
                <w:color w:val="000000" w:themeColor="dark1"/>
                <w:kern w:val="24"/>
                <w:lang w:eastAsia="fr-FR"/>
              </w:rPr>
              <w:t xml:space="preserve">Auvergne </w:t>
            </w:r>
            <w:r>
              <w:rPr>
                <w:rFonts w:ascii="Arial" w:eastAsiaTheme="minorEastAsia" w:hAnsi="Arial" w:cs="Arial"/>
                <w:color w:val="000000" w:themeColor="dark1"/>
                <w:kern w:val="24"/>
                <w:lang w:eastAsia="fr-FR"/>
              </w:rPr>
              <w:t>Rhône Alpes</w:t>
            </w:r>
          </w:p>
        </w:tc>
        <w:tc>
          <w:tcPr>
            <w:tcW w:w="428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180B4E52" w14:textId="77777777" w:rsidR="00281AFD" w:rsidRDefault="00281AFD" w:rsidP="00281AFD">
            <w:pPr>
              <w:rPr>
                <w:rFonts w:ascii="Arial" w:hAnsi="Arial" w:cs="Arial"/>
                <w:lang w:eastAsia="fr-FR"/>
              </w:rPr>
            </w:pPr>
            <w:r>
              <w:rPr>
                <w:rFonts w:ascii="Arial" w:hAnsi="Arial" w:cs="Arial"/>
                <w:lang w:eastAsia="fr-FR"/>
              </w:rPr>
              <w:t>111 rue Elisée Reclus – CS20617</w:t>
            </w:r>
          </w:p>
          <w:p w14:paraId="04C84C14" w14:textId="220AC0D2" w:rsidR="00281AFD" w:rsidRDefault="00281AFD" w:rsidP="00281AFD">
            <w:pPr>
              <w:rPr>
                <w:rFonts w:ascii="Arial" w:hAnsi="Arial" w:cs="Arial"/>
                <w:lang w:eastAsia="fr-FR"/>
              </w:rPr>
            </w:pPr>
            <w:r>
              <w:rPr>
                <w:rFonts w:ascii="Arial" w:hAnsi="Arial" w:cs="Arial"/>
                <w:lang w:eastAsia="fr-FR"/>
              </w:rPr>
              <w:t>69153 DECINES Cedex</w:t>
            </w:r>
          </w:p>
          <w:p w14:paraId="6A34CBF9" w14:textId="006E06E6" w:rsidR="00281AFD" w:rsidRPr="00FD3722" w:rsidRDefault="00281AFD" w:rsidP="00281AFD">
            <w:pPr>
              <w:suppressAutoHyphens w:val="0"/>
              <w:rPr>
                <w:rFonts w:ascii="Arial" w:hAnsi="Arial" w:cs="Arial"/>
                <w:lang w:eastAsia="fr-FR"/>
              </w:rPr>
            </w:pPr>
          </w:p>
        </w:tc>
        <w:tc>
          <w:tcPr>
            <w:tcW w:w="1664"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Pr>
          <w:p w14:paraId="3D1FED24" w14:textId="77777777" w:rsidR="00281AFD" w:rsidRDefault="00281AFD" w:rsidP="00281AFD">
            <w:pPr>
              <w:rPr>
                <w:rFonts w:ascii="Arial" w:hAnsi="Arial" w:cs="Arial"/>
                <w:lang w:eastAsia="fr-FR"/>
              </w:rPr>
            </w:pPr>
            <w:r>
              <w:rPr>
                <w:rFonts w:ascii="Arial" w:hAnsi="Arial" w:cs="Arial"/>
                <w:lang w:eastAsia="fr-FR"/>
              </w:rPr>
              <w:t>42882285202884</w:t>
            </w:r>
          </w:p>
          <w:p w14:paraId="6A34CBFA" w14:textId="77777777" w:rsidR="00281AFD" w:rsidRPr="00FD3722" w:rsidRDefault="00281AFD" w:rsidP="00281AFD">
            <w:pPr>
              <w:suppressAutoHyphens w:val="0"/>
              <w:jc w:val="center"/>
              <w:rPr>
                <w:rFonts w:ascii="Arial" w:hAnsi="Arial" w:cs="Arial"/>
                <w:color w:val="000000" w:themeColor="dark1"/>
                <w:kern w:val="24"/>
                <w:lang w:eastAsia="fr-FR"/>
              </w:rPr>
            </w:pPr>
          </w:p>
        </w:tc>
        <w:tc>
          <w:tcPr>
            <w:tcW w:w="1876" w:type="dxa"/>
            <w:tcBorders>
              <w:top w:val="single" w:sz="8" w:space="0" w:color="FFFFFF" w:themeColor="background1"/>
              <w:left w:val="single" w:sz="8" w:space="0" w:color="FFFFFF" w:themeColor="background1"/>
              <w:bottom w:val="single" w:sz="8" w:space="0" w:color="FFFFFF" w:themeColor="background1"/>
              <w:right w:val="single" w:sz="8" w:space="0" w:color="FFFFFF" w:themeColor="background1"/>
            </w:tcBorders>
            <w:shd w:val="clear" w:color="auto" w:fill="D0D8E8"/>
            <w:tcMar>
              <w:top w:w="72" w:type="dxa"/>
              <w:left w:w="144" w:type="dxa"/>
              <w:bottom w:w="72" w:type="dxa"/>
              <w:right w:w="144" w:type="dxa"/>
            </w:tcMar>
            <w:hideMark/>
          </w:tcPr>
          <w:p w14:paraId="6662BEAB" w14:textId="77777777" w:rsidR="00281AFD" w:rsidRDefault="00281AFD" w:rsidP="00281AFD">
            <w:pPr>
              <w:rPr>
                <w:rFonts w:ascii="Arial" w:hAnsi="Arial" w:cs="Arial"/>
                <w:u w:val="single"/>
                <w:lang w:eastAsia="fr-FR"/>
              </w:rPr>
            </w:pPr>
            <w:r>
              <w:rPr>
                <w:rFonts w:ascii="Arial" w:hAnsi="Arial" w:cs="Arial"/>
              </w:rPr>
              <w:t>04 78 65 60 61</w:t>
            </w:r>
          </w:p>
          <w:p w14:paraId="6A34CBFB" w14:textId="3B848803" w:rsidR="00281AFD" w:rsidRPr="00FD3722" w:rsidRDefault="00281AFD" w:rsidP="00281AFD">
            <w:pPr>
              <w:suppressAutoHyphens w:val="0"/>
              <w:rPr>
                <w:rFonts w:ascii="Arial" w:hAnsi="Arial" w:cs="Arial"/>
                <w:lang w:eastAsia="fr-FR"/>
              </w:rPr>
            </w:pPr>
          </w:p>
        </w:tc>
      </w:tr>
    </w:tbl>
    <w:p w14:paraId="6A34CC03" w14:textId="77777777" w:rsidR="00EA4CE6" w:rsidRDefault="00EA4CE6" w:rsidP="00EA4CE6">
      <w:pPr>
        <w:tabs>
          <w:tab w:val="left" w:pos="426"/>
          <w:tab w:val="left" w:pos="851"/>
        </w:tabs>
        <w:suppressAutoHyphens w:val="0"/>
        <w:jc w:val="both"/>
        <w:rPr>
          <w:rFonts w:ascii="Arial" w:hAnsi="Arial" w:cs="Arial"/>
          <w:lang w:eastAsia="fr-FR" w:bidi="ml"/>
        </w:rPr>
      </w:pPr>
    </w:p>
    <w:p w14:paraId="6A34CC05" w14:textId="77777777" w:rsidR="00791F91" w:rsidRPr="00791F91" w:rsidRDefault="00791F91" w:rsidP="00791F91">
      <w:pPr>
        <w:tabs>
          <w:tab w:val="left" w:pos="426"/>
          <w:tab w:val="left" w:pos="851"/>
        </w:tabs>
        <w:suppressAutoHyphens w:val="0"/>
        <w:jc w:val="center"/>
        <w:rPr>
          <w:rFonts w:ascii="Arial" w:hAnsi="Arial" w:cs="Arial"/>
          <w:b/>
          <w:color w:val="FF0000"/>
          <w:lang w:eastAsia="fr-FR" w:bidi="ml"/>
        </w:rPr>
      </w:pP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D</w:t>
      </w:r>
      <w:proofErr w:type="gramEnd"/>
      <w:r w:rsidR="004D4DC6" w:rsidRPr="004D4DC6">
        <w:rPr>
          <w:rFonts w:ascii="Arial" w:eastAsia="Arial" w:hAnsi="Arial" w:cs="Arial"/>
          <w:b/>
          <w:spacing w:val="-10"/>
        </w:rPr>
        <w:t xml:space="preserve">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35152045" w14:textId="2065D545" w:rsidR="00912D6C" w:rsidRPr="0011456F" w:rsidRDefault="00912D6C" w:rsidP="00912D6C">
      <w:pPr>
        <w:suppressAutoHyphens w:val="0"/>
        <w:jc w:val="both"/>
        <w:rPr>
          <w:rFonts w:ascii="Arial" w:hAnsi="Arial" w:cs="Arial"/>
          <w:b/>
          <w:bCs/>
          <w:lang w:eastAsia="fr-FR"/>
        </w:rPr>
      </w:pPr>
      <w:r w:rsidRPr="0011456F">
        <w:rPr>
          <w:rFonts w:ascii="Arial" w:hAnsi="Arial" w:cs="Arial"/>
          <w:lang w:eastAsia="fr-FR" w:bidi="ml"/>
        </w:rPr>
        <w:t>Monsieur l’Agent comptable secondaire de l’Etablissement de Transfusion Sanguine Auvergne-Rhône-Alpes</w:t>
      </w:r>
      <w:r w:rsidRPr="0011456F">
        <w:rPr>
          <w:rFonts w:ascii="Arial" w:hAnsi="Arial" w:cs="Arial"/>
          <w:bCs/>
          <w:lang w:eastAsia="fr-FR"/>
        </w:rPr>
        <w:t xml:space="preserve"> (adresse identique)</w:t>
      </w:r>
    </w:p>
    <w:p w14:paraId="6A34CC1E" w14:textId="77777777" w:rsidR="001C40C0" w:rsidRDefault="001C40C0" w:rsidP="009B45B9">
      <w:pPr>
        <w:pStyle w:val="fcase2metab"/>
        <w:rPr>
          <w:rFonts w:ascii="Arial" w:hAnsi="Arial" w:cs="Arial"/>
        </w:rPr>
      </w:pPr>
    </w:p>
    <w:p w14:paraId="6A34CC1F" w14:textId="64AA93E7" w:rsidR="00C07B12" w:rsidRDefault="00C07B12" w:rsidP="00C07B12">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proofErr w:type="gramEnd"/>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 xml:space="preserve">de </w:t>
      </w:r>
      <w:r w:rsidRPr="00912D6C">
        <w:rPr>
          <w:rFonts w:ascii="Arial" w:hAnsi="Arial" w:cs="Arial"/>
        </w:rPr>
        <w:t>l’EFS</w:t>
      </w:r>
      <w:r w:rsidR="00912D6C" w:rsidRPr="00912D6C">
        <w:rPr>
          <w:rFonts w:ascii="Arial" w:hAnsi="Arial" w:cs="Arial"/>
        </w:rPr>
        <w:t>.</w:t>
      </w:r>
    </w:p>
    <w:p w14:paraId="6A34CC20" w14:textId="77777777" w:rsidR="0079785C" w:rsidRDefault="0079785C" w:rsidP="00EA4CE6">
      <w:pPr>
        <w:pStyle w:val="fcase2metab"/>
        <w:ind w:left="0" w:firstLine="0"/>
        <w:rPr>
          <w:rFonts w:ascii="Arial" w:hAnsi="Arial" w:cs="Arial"/>
        </w:rPr>
      </w:pPr>
    </w:p>
    <w:p w14:paraId="07C37377" w14:textId="77777777" w:rsidR="001D63A1" w:rsidRDefault="00791F91" w:rsidP="00791F91">
      <w:pPr>
        <w:suppressAutoHyphens w:val="0"/>
        <w:rPr>
          <w:rFonts w:ascii="Arial" w:hAnsi="Arial" w:cs="Arial"/>
        </w:rPr>
      </w:pPr>
      <w:r>
        <w:rPr>
          <w:rFonts w:ascii="Arial" w:hAnsi="Arial" w:cs="Arial"/>
        </w:rPr>
        <w:br w:type="page"/>
      </w: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lastRenderedPageBreak/>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6A34CC25" w14:textId="77777777" w:rsidR="00791F91" w:rsidRPr="00791F91" w:rsidRDefault="00791F91" w:rsidP="00791F91">
      <w:pPr>
        <w:suppressAutoHyphens w:val="0"/>
        <w:rPr>
          <w:rFonts w:ascii="Arial" w:hAnsi="Arial" w:cs="Arial"/>
          <w:b/>
          <w:bCs/>
          <w:sz w:val="22"/>
          <w:szCs w:val="22"/>
          <w:lang w:eastAsia="fr-FR" w:bidi="ml"/>
        </w:rPr>
      </w:pPr>
    </w:p>
    <w:p w14:paraId="6A34CC26" w14:textId="36581BE0" w:rsidR="00791F91" w:rsidRPr="00791F91" w:rsidRDefault="00791F91" w:rsidP="00791F91">
      <w:pPr>
        <w:suppressAutoHyphens w:val="0"/>
        <w:spacing w:after="12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 xml:space="preserve">en ce qui concerne la totalité du marché </w:t>
      </w:r>
      <w:r w:rsidR="002D03BB">
        <w:rPr>
          <w:rFonts w:ascii="Arial" w:hAnsi="Arial" w:cs="Arial"/>
          <w:lang w:eastAsia="fr-FR" w:bidi="ml"/>
        </w:rPr>
        <w:t>public</w:t>
      </w:r>
      <w:r w:rsidRPr="00791F91">
        <w:rPr>
          <w:rFonts w:ascii="Arial" w:hAnsi="Arial" w:cs="Arial"/>
          <w:lang w:eastAsia="fr-FR" w:bidi="ml"/>
        </w:rPr>
        <w:t xml:space="preserve"> ou, en cas de marché alloti, la totalité des lots</w:t>
      </w:r>
    </w:p>
    <w:p w14:paraId="6A34CC27" w14:textId="7777777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seulement :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1111FA37" w14:textId="77777777" w:rsidR="00912D6C" w:rsidRDefault="00912D6C" w:rsidP="00791F91">
      <w:pPr>
        <w:suppressAutoHyphens w:val="0"/>
        <w:rPr>
          <w:rFonts w:ascii="Arial" w:hAnsi="Arial" w:cs="Arial"/>
          <w:lang w:eastAsia="fr-FR" w:bidi="ml"/>
        </w:rPr>
      </w:pPr>
    </w:p>
    <w:p w14:paraId="6A34CC2A" w14:textId="31291B88"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C" w14:textId="77777777" w:rsidR="00791F91" w:rsidRPr="00791F91" w:rsidRDefault="00791F91" w:rsidP="00791F91">
      <w:pPr>
        <w:suppressAutoHyphens w:val="0"/>
        <w:rPr>
          <w:rFonts w:ascii="Arial" w:hAnsi="Arial" w:cs="Arial"/>
          <w:i/>
          <w:iCs/>
          <w:sz w:val="18"/>
          <w:szCs w:val="18"/>
          <w:lang w:eastAsia="fr-FR" w:bidi="ml"/>
        </w:rPr>
      </w:pPr>
    </w:p>
    <w:p w14:paraId="6A34CC2D" w14:textId="77777777" w:rsidR="00791F91" w:rsidRPr="002D03BB" w:rsidRDefault="00791F91" w:rsidP="00791F91">
      <w:pPr>
        <w:suppressAutoHyphens w:val="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Annexe n° … Lettre de candidature et habilitation du mandataire par ses co-</w:t>
      </w:r>
      <w:r w:rsidRPr="002D03BB">
        <w:rPr>
          <w:rFonts w:ascii="Arial" w:hAnsi="Arial" w:cs="Arial"/>
          <w:lang w:eastAsia="fr-FR" w:bidi="ml"/>
        </w:rPr>
        <w:t>traitants (ou DC1)</w:t>
      </w:r>
    </w:p>
    <w:p w14:paraId="1E3267D6" w14:textId="77777777" w:rsidR="002D03BB"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aux demandes de précisions ou de compléments sur la teneur des offres (ou OUV6-</w:t>
      </w:r>
    </w:p>
    <w:p w14:paraId="6A34CC2F" w14:textId="0EC63624" w:rsidR="00791F91" w:rsidRPr="002D03BB" w:rsidRDefault="00791F91" w:rsidP="002D03BB">
      <w:pPr>
        <w:suppressAutoHyphens w:val="0"/>
        <w:spacing w:before="240"/>
        <w:ind w:left="284" w:firstLine="283"/>
        <w:jc w:val="both"/>
        <w:rPr>
          <w:rFonts w:ascii="Arial" w:hAnsi="Arial" w:cs="Arial"/>
          <w:lang w:eastAsia="fr-FR" w:bidi="ml"/>
        </w:rPr>
      </w:pPr>
      <w:r w:rsidRPr="002D03BB">
        <w:rPr>
          <w:rFonts w:ascii="Arial" w:hAnsi="Arial" w:cs="Arial"/>
          <w:lang w:eastAsia="fr-FR" w:bidi="ml"/>
        </w:rPr>
        <w:t>OUV7) ;</w:t>
      </w:r>
    </w:p>
    <w:p w14:paraId="6A34CC30" w14:textId="77777777" w:rsidR="00791F91" w:rsidRPr="00791F91" w:rsidRDefault="00791F91" w:rsidP="00791F91">
      <w:pPr>
        <w:suppressAutoHyphens w:val="0"/>
        <w:spacing w:before="240"/>
        <w:ind w:left="284"/>
        <w:jc w:val="both"/>
        <w:rPr>
          <w:rFonts w:ascii="Arial" w:hAnsi="Arial" w:cs="Arial"/>
          <w:lang w:eastAsia="fr-FR" w:bidi="ml"/>
        </w:rPr>
      </w:pPr>
      <w:r w:rsidRPr="002D03BB">
        <w:rPr>
          <w:rFonts w:ascii="Arial" w:hAnsi="Arial" w:cs="Arial"/>
          <w:lang w:eastAsia="fr-FR" w:bidi="ml"/>
        </w:rPr>
        <w:fldChar w:fldCharType="begin">
          <w:ffData>
            <w:name w:val="CaseACocher111"/>
            <w:enabled/>
            <w:calcOnExit w:val="0"/>
            <w:checkBox>
              <w:sizeAuto/>
              <w:default w:val="0"/>
            </w:checkBox>
          </w:ffData>
        </w:fldChar>
      </w:r>
      <w:r w:rsidRPr="002D03BB">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2D03BB">
        <w:rPr>
          <w:rFonts w:ascii="Arial" w:hAnsi="Arial" w:cs="Arial"/>
          <w:lang w:eastAsia="fr-FR" w:bidi="ml"/>
        </w:rPr>
        <w:fldChar w:fldCharType="end"/>
      </w:r>
      <w:r w:rsidRPr="002D03BB">
        <w:rPr>
          <w:rFonts w:ascii="Arial" w:hAnsi="Arial" w:cs="Arial"/>
          <w:lang w:eastAsia="fr-FR" w:bidi="ml"/>
        </w:rPr>
        <w:t xml:space="preserve"> Annexe n°… relative à la mise au point du marché (ou OUV11) ;</w:t>
      </w:r>
    </w:p>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EE5FE8">
        <w:rPr>
          <w:rFonts w:ascii="Arial" w:hAnsi="Arial" w:cs="Arial"/>
          <w:lang w:eastAsia="fr-FR" w:bidi="ml"/>
        </w:rPr>
      </w:r>
      <w:r w:rsidR="00EE5FE8">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4" w14:textId="35B92F71" w:rsid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w:t>
      </w:r>
      <w:proofErr w:type="gramStart"/>
      <w:r w:rsidRPr="00791F91">
        <w:rPr>
          <w:rFonts w:ascii="Arial" w:hAnsi="Arial" w:cs="Arial"/>
          <w:lang w:eastAsia="fr-FR" w:bidi="ml"/>
        </w:rPr>
        <w:t>… ,</w:t>
      </w:r>
      <w:proofErr w:type="gramEnd"/>
      <w:r w:rsidRPr="00791F91">
        <w:rPr>
          <w:rFonts w:ascii="Arial" w:hAnsi="Arial" w:cs="Arial"/>
          <w:lang w:eastAsia="fr-FR" w:bidi="ml"/>
        </w:rPr>
        <w:t xml:space="preserve">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8" w14:textId="77777777" w:rsidR="00791F91" w:rsidRPr="00791F91" w:rsidRDefault="00791F91" w:rsidP="00791F91">
      <w:pPr>
        <w:suppressAutoHyphens w:val="0"/>
        <w:rPr>
          <w:lang w:eastAsia="fr-FR" w:bidi="ml"/>
        </w:rPr>
      </w:pPr>
      <w:r w:rsidRPr="00791F91">
        <w:rPr>
          <w:lang w:eastAsia="fr-FR" w:bidi="ml"/>
        </w:rPr>
        <w:br w:type="page"/>
      </w: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77777777" w:rsidR="00791F91" w:rsidRDefault="00791F91"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p w14:paraId="6A34CC9D"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221D8" w:rsidRPr="005D051E" w:rsidRDefault="008221D8"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221D8" w:rsidRPr="00D8507C" w:rsidRDefault="008221D8"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p w14:paraId="6A34CC9D" w14:textId="77777777" w:rsidR="008221D8" w:rsidRPr="005D051E" w:rsidRDefault="008221D8"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8221D8" w:rsidRPr="005D051E" w:rsidRDefault="008221D8"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8221D8" w:rsidRPr="00D8507C" w:rsidRDefault="008221D8"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8221D8" w:rsidRPr="00983BB6" w:rsidRDefault="008221D8"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221D8" w:rsidRDefault="008221D8"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8221D8" w:rsidRPr="00983BB6" w:rsidRDefault="008221D8"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8221D8" w:rsidRDefault="008221D8"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8221D8" w:rsidRPr="005D051E" w:rsidRDefault="008221D8"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8221D8" w:rsidRDefault="008221D8">
      <w:r>
        <w:separator/>
      </w:r>
    </w:p>
  </w:endnote>
  <w:endnote w:type="continuationSeparator" w:id="0">
    <w:p w14:paraId="18DFDB6D" w14:textId="77777777" w:rsidR="008221D8" w:rsidRDefault="008221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w:altName w:val="Calibri"/>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8221D8" w14:paraId="6A34CC92" w14:textId="77777777" w:rsidTr="00B141CA">
      <w:trPr>
        <w:tblHeader/>
      </w:trPr>
      <w:tc>
        <w:tcPr>
          <w:tcW w:w="3048" w:type="dxa"/>
          <w:shd w:val="clear" w:color="auto" w:fill="66CCFF"/>
        </w:tcPr>
        <w:p w14:paraId="6A34CC8C" w14:textId="6159D42F" w:rsidR="008221D8" w:rsidRPr="005A5FCD" w:rsidRDefault="008221D8" w:rsidP="005A5FCD">
          <w:pPr>
            <w:ind w:right="-638"/>
            <w:rPr>
              <w:rFonts w:ascii="Arial" w:hAnsi="Arial" w:cs="Arial"/>
              <w:b/>
            </w:rPr>
          </w:pPr>
          <w:r>
            <w:rPr>
              <w:rFonts w:ascii="Arial" w:hAnsi="Arial" w:cs="Arial"/>
              <w:b/>
            </w:rPr>
            <w:t>ATTRI1 – Acte d’engagement</w:t>
          </w:r>
        </w:p>
      </w:tc>
      <w:tc>
        <w:tcPr>
          <w:tcW w:w="5386" w:type="dxa"/>
          <w:shd w:val="clear" w:color="auto" w:fill="66CCFF"/>
        </w:tcPr>
        <w:p w14:paraId="3EC985C0" w14:textId="77777777" w:rsidR="00D21462" w:rsidRPr="00F3599E" w:rsidRDefault="00D21462" w:rsidP="00D21462">
          <w:pPr>
            <w:suppressAutoHyphens w:val="0"/>
            <w:jc w:val="center"/>
            <w:rPr>
              <w:rFonts w:ascii="Arial" w:hAnsi="Arial" w:cs="Arial"/>
              <w:i/>
              <w:iCs/>
              <w:sz w:val="16"/>
              <w:szCs w:val="16"/>
              <w:lang w:eastAsia="fr-FR"/>
            </w:rPr>
          </w:pPr>
          <w:r w:rsidRPr="00F3599E">
            <w:rPr>
              <w:rFonts w:ascii="Arial" w:hAnsi="Arial" w:cs="Arial"/>
              <w:i/>
              <w:iCs/>
              <w:sz w:val="16"/>
              <w:szCs w:val="16"/>
              <w:lang w:eastAsia="fr-FR"/>
            </w:rPr>
            <w:t xml:space="preserve">EFS Auvergne-Rhône-Alpes </w:t>
          </w:r>
        </w:p>
        <w:p w14:paraId="6A34CC8D" w14:textId="088150E5" w:rsidR="008221D8" w:rsidRDefault="00D21462" w:rsidP="00813B05">
          <w:pPr>
            <w:jc w:val="center"/>
            <w:rPr>
              <w:rFonts w:ascii="Arial" w:hAnsi="Arial" w:cs="Arial"/>
              <w:b/>
            </w:rPr>
          </w:pPr>
          <w:r w:rsidRPr="00F3599E">
            <w:rPr>
              <w:rFonts w:ascii="Arial" w:hAnsi="Arial" w:cs="Arial"/>
              <w:i/>
              <w:iCs/>
              <w:sz w:val="16"/>
              <w:szCs w:val="16"/>
              <w:lang w:eastAsia="fr-FR"/>
            </w:rPr>
            <w:t xml:space="preserve">N° de consultation : </w:t>
          </w:r>
          <w:r>
            <w:rPr>
              <w:rFonts w:ascii="Arial" w:hAnsi="Arial" w:cs="Arial"/>
              <w:i/>
              <w:iCs/>
              <w:noProof/>
              <w:sz w:val="16"/>
              <w:szCs w:val="16"/>
              <w:lang w:eastAsia="fr-FR"/>
            </w:rPr>
            <w:t>2024</w:t>
          </w:r>
          <w:r w:rsidRPr="00F3599E">
            <w:rPr>
              <w:rFonts w:ascii="Arial" w:hAnsi="Arial" w:cs="Arial"/>
              <w:i/>
              <w:iCs/>
              <w:noProof/>
              <w:sz w:val="16"/>
              <w:szCs w:val="16"/>
              <w:lang w:eastAsia="fr-FR"/>
            </w:rPr>
            <w:t>EFS_AURA</w:t>
          </w:r>
          <w:r>
            <w:rPr>
              <w:rFonts w:ascii="Arial" w:hAnsi="Arial" w:cs="Arial"/>
              <w:i/>
              <w:iCs/>
              <w:noProof/>
              <w:sz w:val="16"/>
              <w:szCs w:val="16"/>
              <w:lang w:eastAsia="fr-FR"/>
            </w:rPr>
            <w:t>3</w:t>
          </w:r>
          <w:r w:rsidR="00813B05">
            <w:rPr>
              <w:rFonts w:ascii="Arial" w:hAnsi="Arial" w:cs="Arial"/>
              <w:i/>
              <w:iCs/>
              <w:noProof/>
              <w:sz w:val="16"/>
              <w:szCs w:val="16"/>
              <w:lang w:eastAsia="fr-FR"/>
            </w:rPr>
            <w:t>73</w:t>
          </w:r>
        </w:p>
      </w:tc>
      <w:tc>
        <w:tcPr>
          <w:tcW w:w="896" w:type="dxa"/>
          <w:shd w:val="clear" w:color="auto" w:fill="66CCFF"/>
        </w:tcPr>
        <w:p w14:paraId="6A34CC8E" w14:textId="77777777" w:rsidR="008221D8" w:rsidRDefault="008221D8">
          <w:pPr>
            <w:tabs>
              <w:tab w:val="center" w:pos="1366"/>
              <w:tab w:val="right" w:pos="2733"/>
            </w:tabs>
          </w:pPr>
          <w:r>
            <w:rPr>
              <w:rFonts w:ascii="Arial" w:hAnsi="Arial" w:cs="Arial"/>
              <w:b/>
            </w:rPr>
            <w:t xml:space="preserve">Page : </w:t>
          </w:r>
        </w:p>
      </w:tc>
      <w:tc>
        <w:tcPr>
          <w:tcW w:w="567" w:type="dxa"/>
          <w:shd w:val="clear" w:color="auto" w:fill="66CCFF"/>
        </w:tcPr>
        <w:p w14:paraId="6A34CC8F" w14:textId="79CEFA00" w:rsidR="008221D8" w:rsidRDefault="008221D8">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A1939">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8221D8" w:rsidRDefault="008221D8">
          <w:pPr>
            <w:jc w:val="center"/>
          </w:pPr>
          <w:r>
            <w:rPr>
              <w:rFonts w:ascii="Arial" w:hAnsi="Arial" w:cs="Arial"/>
              <w:b/>
            </w:rPr>
            <w:t>/</w:t>
          </w:r>
        </w:p>
      </w:tc>
      <w:tc>
        <w:tcPr>
          <w:tcW w:w="544" w:type="dxa"/>
          <w:shd w:val="clear" w:color="auto" w:fill="66CCFF"/>
        </w:tcPr>
        <w:p w14:paraId="6A34CC91" w14:textId="0B90C4AB" w:rsidR="008221D8" w:rsidRDefault="008221D8">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A1939">
            <w:rPr>
              <w:rStyle w:val="Numrodepage"/>
              <w:rFonts w:cs="Arial"/>
              <w:b/>
              <w:noProof/>
            </w:rPr>
            <w:t>9</w:t>
          </w:r>
          <w:r>
            <w:rPr>
              <w:rStyle w:val="Numrodepage"/>
              <w:rFonts w:cs="Arial"/>
              <w:b/>
            </w:rPr>
            <w:fldChar w:fldCharType="end"/>
          </w:r>
        </w:p>
      </w:tc>
    </w:tr>
  </w:tbl>
  <w:p w14:paraId="6A34CC93" w14:textId="77777777" w:rsidR="008221D8" w:rsidRDefault="008221D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8221D8" w:rsidRDefault="008221D8">
      <w:r>
        <w:separator/>
      </w:r>
    </w:p>
  </w:footnote>
  <w:footnote w:type="continuationSeparator" w:id="0">
    <w:p w14:paraId="1D586A46" w14:textId="77777777" w:rsidR="008221D8" w:rsidRDefault="008221D8">
      <w:r>
        <w:continuationSeparator/>
      </w:r>
    </w:p>
  </w:footnote>
  <w:footnote w:id="1">
    <w:p w14:paraId="6A34CC94" w14:textId="77777777" w:rsidR="008221D8" w:rsidRDefault="008221D8">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7"/>
  </w:num>
  <w:num w:numId="6">
    <w:abstractNumId w:val="8"/>
  </w:num>
  <w:num w:numId="7">
    <w:abstractNumId w:val="3"/>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128C"/>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45C6"/>
    <w:rsid w:val="001D63A1"/>
    <w:rsid w:val="001D7D6C"/>
    <w:rsid w:val="0021527A"/>
    <w:rsid w:val="0021797C"/>
    <w:rsid w:val="00225A1A"/>
    <w:rsid w:val="00244CBD"/>
    <w:rsid w:val="00263DC7"/>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A1939"/>
    <w:rsid w:val="003C2E32"/>
    <w:rsid w:val="003D5BA9"/>
    <w:rsid w:val="003E2ABC"/>
    <w:rsid w:val="003E63B0"/>
    <w:rsid w:val="00400B22"/>
    <w:rsid w:val="004055D2"/>
    <w:rsid w:val="004176BF"/>
    <w:rsid w:val="0042741A"/>
    <w:rsid w:val="0043706E"/>
    <w:rsid w:val="0044597F"/>
    <w:rsid w:val="00445A50"/>
    <w:rsid w:val="00470BF3"/>
    <w:rsid w:val="00475977"/>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5F1121"/>
    <w:rsid w:val="006072F9"/>
    <w:rsid w:val="0061068C"/>
    <w:rsid w:val="00612806"/>
    <w:rsid w:val="0064560F"/>
    <w:rsid w:val="00660727"/>
    <w:rsid w:val="00661A97"/>
    <w:rsid w:val="006734FC"/>
    <w:rsid w:val="00674478"/>
    <w:rsid w:val="00692FEC"/>
    <w:rsid w:val="006C4338"/>
    <w:rsid w:val="006E6513"/>
    <w:rsid w:val="006F3DF9"/>
    <w:rsid w:val="00705159"/>
    <w:rsid w:val="007060E5"/>
    <w:rsid w:val="00710FD6"/>
    <w:rsid w:val="00757151"/>
    <w:rsid w:val="007909E0"/>
    <w:rsid w:val="00791F91"/>
    <w:rsid w:val="0079785C"/>
    <w:rsid w:val="007A2989"/>
    <w:rsid w:val="007C0BF5"/>
    <w:rsid w:val="007D7A65"/>
    <w:rsid w:val="007E6275"/>
    <w:rsid w:val="007F68A6"/>
    <w:rsid w:val="0081250A"/>
    <w:rsid w:val="00813B05"/>
    <w:rsid w:val="008221D8"/>
    <w:rsid w:val="00825C6A"/>
    <w:rsid w:val="0083205E"/>
    <w:rsid w:val="00844DAA"/>
    <w:rsid w:val="008A7D6D"/>
    <w:rsid w:val="008C04ED"/>
    <w:rsid w:val="008D2C3C"/>
    <w:rsid w:val="008D3A70"/>
    <w:rsid w:val="00912D6C"/>
    <w:rsid w:val="00926CF0"/>
    <w:rsid w:val="00927397"/>
    <w:rsid w:val="00931D42"/>
    <w:rsid w:val="00934503"/>
    <w:rsid w:val="00956942"/>
    <w:rsid w:val="009737B4"/>
    <w:rsid w:val="00983BB6"/>
    <w:rsid w:val="00983FF3"/>
    <w:rsid w:val="009A6717"/>
    <w:rsid w:val="009A70DA"/>
    <w:rsid w:val="009B1CD0"/>
    <w:rsid w:val="009B45B9"/>
    <w:rsid w:val="009C4D62"/>
    <w:rsid w:val="00A109CB"/>
    <w:rsid w:val="00A135B9"/>
    <w:rsid w:val="00A14E5B"/>
    <w:rsid w:val="00A53DA8"/>
    <w:rsid w:val="00A57DD1"/>
    <w:rsid w:val="00A60584"/>
    <w:rsid w:val="00A8760E"/>
    <w:rsid w:val="00A93BB8"/>
    <w:rsid w:val="00A95D87"/>
    <w:rsid w:val="00A9775B"/>
    <w:rsid w:val="00AA05C7"/>
    <w:rsid w:val="00AE1C9C"/>
    <w:rsid w:val="00AE7831"/>
    <w:rsid w:val="00B054DA"/>
    <w:rsid w:val="00B05C4B"/>
    <w:rsid w:val="00B141CA"/>
    <w:rsid w:val="00B347AE"/>
    <w:rsid w:val="00B3719A"/>
    <w:rsid w:val="00B4145F"/>
    <w:rsid w:val="00B86CA7"/>
    <w:rsid w:val="00B87564"/>
    <w:rsid w:val="00BA44E5"/>
    <w:rsid w:val="00BD479D"/>
    <w:rsid w:val="00BE5AA2"/>
    <w:rsid w:val="00BE6078"/>
    <w:rsid w:val="00BE6484"/>
    <w:rsid w:val="00BE7B3D"/>
    <w:rsid w:val="00C07B12"/>
    <w:rsid w:val="00C17474"/>
    <w:rsid w:val="00C3106D"/>
    <w:rsid w:val="00C62520"/>
    <w:rsid w:val="00C70697"/>
    <w:rsid w:val="00C91060"/>
    <w:rsid w:val="00C911FE"/>
    <w:rsid w:val="00C9625C"/>
    <w:rsid w:val="00CB092A"/>
    <w:rsid w:val="00CB1C4C"/>
    <w:rsid w:val="00CD185D"/>
    <w:rsid w:val="00CD46CC"/>
    <w:rsid w:val="00CE0D69"/>
    <w:rsid w:val="00CE7CB8"/>
    <w:rsid w:val="00D0068B"/>
    <w:rsid w:val="00D21462"/>
    <w:rsid w:val="00D27AD1"/>
    <w:rsid w:val="00D46BC7"/>
    <w:rsid w:val="00D75A57"/>
    <w:rsid w:val="00D904A2"/>
    <w:rsid w:val="00DA4F40"/>
    <w:rsid w:val="00DB7F85"/>
    <w:rsid w:val="00DC1F0C"/>
    <w:rsid w:val="00E32A79"/>
    <w:rsid w:val="00E40967"/>
    <w:rsid w:val="00E47798"/>
    <w:rsid w:val="00E64C37"/>
    <w:rsid w:val="00E67E3B"/>
    <w:rsid w:val="00E76284"/>
    <w:rsid w:val="00EA4CE6"/>
    <w:rsid w:val="00EC46B8"/>
    <w:rsid w:val="00EC4741"/>
    <w:rsid w:val="00EC4A56"/>
    <w:rsid w:val="00EE5FE8"/>
    <w:rsid w:val="00F070E7"/>
    <w:rsid w:val="00F102F2"/>
    <w:rsid w:val="00F17207"/>
    <w:rsid w:val="00F174CB"/>
    <w:rsid w:val="00F759AA"/>
    <w:rsid w:val="00F96720"/>
    <w:rsid w:val="00FB083C"/>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34"/>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ura.marches-publics@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C319F90-E3CB-41E2-8325-35C51BF12A9D}">
  <ds:schemaRefs>
    <ds:schemaRef ds:uri="http://schemas.openxmlformats.org/officeDocument/2006/bibliography"/>
  </ds:schemaRefs>
</ds:datastoreItem>
</file>

<file path=customXml/itemProps2.xml><?xml version="1.0" encoding="utf-8"?>
<ds:datastoreItem xmlns:ds="http://schemas.openxmlformats.org/officeDocument/2006/customXml" ds:itemID="{9E095A82-7CEC-4EDD-8DAF-8235AC84EAC5}">
  <ds:schemaRefs>
    <ds:schemaRef ds:uri="http://schemas.microsoft.com/sharepoint/v3/contenttype/forms"/>
  </ds:schemaRefs>
</ds:datastoreItem>
</file>

<file path=customXml/itemProps3.xml><?xml version="1.0" encoding="utf-8"?>
<ds:datastoreItem xmlns:ds="http://schemas.openxmlformats.org/officeDocument/2006/customXml" ds:itemID="{983121A2-4891-49C4-A24E-0B9C4F6BF1D0}">
  <ds:schemaRefs>
    <ds:schemaRef ds:uri="http://purl.org/dc/dcmitype/"/>
    <ds:schemaRef ds:uri="http://schemas.microsoft.com/office/2006/metadata/properties"/>
    <ds:schemaRef ds:uri="8cabc909-925b-4993-810a-c39a03b082db"/>
    <ds:schemaRef ds:uri="http://schemas.microsoft.com/office/2006/documentManagement/types"/>
    <ds:schemaRef ds:uri="http://schemas.microsoft.com/sharepoint/v3"/>
    <ds:schemaRef ds:uri="http://schemas.openxmlformats.org/package/2006/metadata/core-properties"/>
    <ds:schemaRef ds:uri="http://purl.org/dc/elements/1.1/"/>
    <ds:schemaRef ds:uri="3db10a5d-558e-4c80-b55c-f43536d34388"/>
    <ds:schemaRef ds:uri="http://purl.org/dc/term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39B2495-CBC4-400B-9611-AC05B9F3B42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9</Pages>
  <Words>1828</Words>
  <Characters>10060</Characters>
  <Application>Microsoft Office Word</Application>
  <DocSecurity>0</DocSecurity>
  <Lines>83</Lines>
  <Paragraphs>23</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11865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TERRASSE Jacques</cp:lastModifiedBy>
  <cp:revision>6</cp:revision>
  <cp:lastPrinted>2016-04-08T14:31:00Z</cp:lastPrinted>
  <dcterms:created xsi:type="dcterms:W3CDTF">2025-08-04T12:42:00Z</dcterms:created>
  <dcterms:modified xsi:type="dcterms:W3CDTF">2025-08-06T08:23:00Z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